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2BA9E450" w:rsidR="006B690C" w:rsidRPr="00464B4A" w:rsidRDefault="006B690C" w:rsidP="006B690C">
      <w:pPr>
        <w:tabs>
          <w:tab w:val="left" w:pos="6237"/>
        </w:tabs>
        <w:jc w:val="right"/>
      </w:pPr>
      <w:r w:rsidRPr="00464B4A">
        <w:t xml:space="preserve">RMK </w:t>
      </w:r>
      <w:r w:rsidR="00752FD1">
        <w:t>õiguse- ja hangete</w:t>
      </w:r>
      <w:r w:rsidRPr="00464B4A">
        <w:t xml:space="preserve"> osakonna </w:t>
      </w:r>
    </w:p>
    <w:p w14:paraId="396C341B" w14:textId="5B46F47F" w:rsidR="006B690C" w:rsidRDefault="00E72798" w:rsidP="009C4658">
      <w:pPr>
        <w:tabs>
          <w:tab w:val="left" w:pos="6237"/>
        </w:tabs>
        <w:jc w:val="right"/>
      </w:pPr>
      <w:r>
        <w:t xml:space="preserve">juhataja </w:t>
      </w:r>
      <w:r w:rsidR="00054748" w:rsidRPr="00B24131">
        <w:t xml:space="preserve">käskkirjaga </w:t>
      </w:r>
      <w:r w:rsidR="00B4104B" w:rsidRPr="00B24131">
        <w:t>1-47</w:t>
      </w:r>
      <w:r w:rsidR="00B434EF">
        <w:t>.2</w:t>
      </w:r>
      <w:r w:rsidR="002135BA">
        <w:t>9</w:t>
      </w:r>
      <w:r w:rsidR="00B434EF">
        <w:t>57</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1D749825"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bookmarkStart w:id="0" w:name="_Hlk145325335"/>
      <w:r w:rsidR="0094697E">
        <w:rPr>
          <w:bCs/>
        </w:rPr>
        <w:t>Pe</w:t>
      </w:r>
      <w:r w:rsidR="009A56F0">
        <w:rPr>
          <w:bCs/>
        </w:rPr>
        <w:t>etri</w:t>
      </w:r>
      <w:r w:rsidR="007E12B1" w:rsidRPr="007E12B1">
        <w:rPr>
          <w:bCs/>
        </w:rPr>
        <w:t xml:space="preserve"> maaparandussüsteemi rekonstrueerimine</w:t>
      </w:r>
      <w:bookmarkEnd w:id="0"/>
    </w:p>
    <w:p w14:paraId="4CE4C9BA" w14:textId="506F0366"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9158B0" w:rsidRPr="009158B0">
        <w:rPr>
          <w:bCs/>
        </w:rPr>
        <w:t>271743</w:t>
      </w:r>
    </w:p>
    <w:p w14:paraId="21729C8F" w14:textId="2C463041"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DB67AA" w:rsidRPr="003534D1">
        <w:t>maaparandustööd 45112320-4</w:t>
      </w:r>
      <w:r w:rsidR="00B461C1">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5DA61AE9" w:rsidR="00062E81" w:rsidRDefault="00062E81" w:rsidP="00062E81">
      <w:r w:rsidRPr="00374037">
        <w:t xml:space="preserve">RMK </w:t>
      </w:r>
      <w:r w:rsidR="007F0B79">
        <w:t>õigus- ja han</w:t>
      </w:r>
      <w:r w:rsidR="00CF364D">
        <w:t>gete</w:t>
      </w:r>
      <w:r w:rsidRPr="00374037">
        <w:t xml:space="preserv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70E660F8" w:rsidR="00EE0A35" w:rsidRPr="004203A7" w:rsidRDefault="00CD4BFE" w:rsidP="001A3DA7">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7E6756">
        <w:rPr>
          <w:bCs/>
        </w:rPr>
        <w:t>hanke</w:t>
      </w:r>
      <w:r w:rsidR="00EE0A35" w:rsidRPr="00711DA4">
        <w:rPr>
          <w:bCs/>
        </w:rPr>
        <w:t xml:space="preserve">lepingu sõlmimine </w:t>
      </w:r>
      <w:bookmarkStart w:id="1" w:name="_Hlk145325361"/>
      <w:r w:rsidR="0094697E">
        <w:rPr>
          <w:rFonts w:eastAsia="Calibri"/>
          <w:bCs/>
          <w:lang w:eastAsia="en-US"/>
        </w:rPr>
        <w:t>Pe</w:t>
      </w:r>
      <w:r w:rsidR="009A56F0">
        <w:rPr>
          <w:rFonts w:eastAsia="Calibri"/>
          <w:bCs/>
          <w:lang w:eastAsia="en-US"/>
        </w:rPr>
        <w:t>etri</w:t>
      </w:r>
      <w:r w:rsidR="00660975" w:rsidRPr="00660975">
        <w:rPr>
          <w:rFonts w:eastAsia="Calibri"/>
          <w:bCs/>
          <w:lang w:eastAsia="en-US"/>
        </w:rPr>
        <w:t xml:space="preserve"> (</w:t>
      </w:r>
      <w:r w:rsidR="0040673C" w:rsidRPr="0040673C">
        <w:rPr>
          <w:rFonts w:eastAsia="Calibri"/>
          <w:bCs/>
          <w:lang w:eastAsia="en-US"/>
        </w:rPr>
        <w:t>272,3</w:t>
      </w:r>
      <w:r w:rsidR="00660975" w:rsidRPr="00660975">
        <w:rPr>
          <w:rFonts w:eastAsia="Calibri"/>
          <w:bCs/>
          <w:lang w:eastAsia="en-US"/>
        </w:rPr>
        <w:t xml:space="preserve"> ha) maaparandussüsteemi koos </w:t>
      </w:r>
      <w:r w:rsidR="009A56F0">
        <w:rPr>
          <w:rFonts w:eastAsia="Calibri"/>
          <w:bCs/>
          <w:lang w:eastAsia="en-US"/>
        </w:rPr>
        <w:t>L</w:t>
      </w:r>
      <w:r w:rsidR="003856CF">
        <w:rPr>
          <w:rFonts w:eastAsia="Calibri"/>
          <w:bCs/>
          <w:lang w:eastAsia="en-US"/>
        </w:rPr>
        <w:t>endri</w:t>
      </w:r>
      <w:r w:rsidR="0094697E">
        <w:rPr>
          <w:rFonts w:eastAsia="Calibri"/>
          <w:bCs/>
          <w:lang w:eastAsia="en-US"/>
        </w:rPr>
        <w:t xml:space="preserve"> </w:t>
      </w:r>
      <w:r w:rsidR="00660975" w:rsidRPr="00660975">
        <w:rPr>
          <w:rFonts w:eastAsia="Calibri"/>
          <w:bCs/>
          <w:lang w:eastAsia="en-US"/>
        </w:rPr>
        <w:t>tee (</w:t>
      </w:r>
      <w:r w:rsidR="003856CF">
        <w:rPr>
          <w:rFonts w:eastAsia="Calibri"/>
          <w:bCs/>
          <w:lang w:eastAsia="en-US"/>
        </w:rPr>
        <w:t>1</w:t>
      </w:r>
      <w:r w:rsidR="00E83FFE">
        <w:rPr>
          <w:rFonts w:eastAsia="Calibri"/>
          <w:bCs/>
          <w:lang w:eastAsia="en-US"/>
        </w:rPr>
        <w:t>,</w:t>
      </w:r>
      <w:r w:rsidR="0094697E">
        <w:rPr>
          <w:rFonts w:eastAsia="Calibri"/>
          <w:bCs/>
          <w:lang w:eastAsia="en-US"/>
        </w:rPr>
        <w:t>7</w:t>
      </w:r>
      <w:r w:rsidR="003856CF">
        <w:rPr>
          <w:rFonts w:eastAsia="Calibri"/>
          <w:bCs/>
          <w:lang w:eastAsia="en-US"/>
        </w:rPr>
        <w:t>7</w:t>
      </w:r>
      <w:r w:rsidR="00660975" w:rsidRPr="00660975">
        <w:rPr>
          <w:rFonts w:eastAsia="Calibri"/>
          <w:bCs/>
          <w:lang w:eastAsia="en-US"/>
        </w:rPr>
        <w:t xml:space="preserve"> km) mis asuvad </w:t>
      </w:r>
      <w:r w:rsidR="0094697E">
        <w:rPr>
          <w:rFonts w:eastAsia="Calibri"/>
          <w:bCs/>
          <w:lang w:eastAsia="en-US"/>
        </w:rPr>
        <w:t>J</w:t>
      </w:r>
      <w:r w:rsidR="003856CF">
        <w:rPr>
          <w:rFonts w:eastAsia="Calibri"/>
          <w:bCs/>
          <w:lang w:eastAsia="en-US"/>
        </w:rPr>
        <w:t>ärv</w:t>
      </w:r>
      <w:r w:rsidR="0094697E">
        <w:rPr>
          <w:rFonts w:eastAsia="Calibri"/>
          <w:bCs/>
          <w:lang w:eastAsia="en-US"/>
        </w:rPr>
        <w:t>a</w:t>
      </w:r>
      <w:r w:rsidR="00660975" w:rsidRPr="00660975">
        <w:rPr>
          <w:rFonts w:eastAsia="Calibri"/>
          <w:bCs/>
          <w:lang w:eastAsia="en-US"/>
        </w:rPr>
        <w:t xml:space="preserve"> maakonnas, </w:t>
      </w:r>
      <w:r w:rsidR="0094697E">
        <w:rPr>
          <w:rFonts w:eastAsia="Calibri"/>
          <w:bCs/>
          <w:lang w:eastAsia="en-US"/>
        </w:rPr>
        <w:t>J</w:t>
      </w:r>
      <w:r w:rsidR="003856CF">
        <w:rPr>
          <w:rFonts w:eastAsia="Calibri"/>
          <w:bCs/>
          <w:lang w:eastAsia="en-US"/>
        </w:rPr>
        <w:t>är</w:t>
      </w:r>
      <w:r w:rsidR="0094697E">
        <w:rPr>
          <w:rFonts w:eastAsia="Calibri"/>
          <w:bCs/>
          <w:lang w:eastAsia="en-US"/>
        </w:rPr>
        <w:t>va</w:t>
      </w:r>
      <w:r w:rsidR="00660975" w:rsidRPr="00660975">
        <w:rPr>
          <w:rFonts w:eastAsia="Calibri"/>
          <w:bCs/>
          <w:lang w:eastAsia="en-US"/>
        </w:rPr>
        <w:t xml:space="preserve"> vallas, </w:t>
      </w:r>
      <w:r w:rsidR="00BB0034">
        <w:rPr>
          <w:rFonts w:eastAsia="Calibri"/>
          <w:bCs/>
          <w:lang w:eastAsia="en-US"/>
        </w:rPr>
        <w:t>Järavere ja Võrevere</w:t>
      </w:r>
      <w:r w:rsidR="00660975" w:rsidRPr="00660975">
        <w:rPr>
          <w:rFonts w:eastAsia="Calibri"/>
          <w:bCs/>
          <w:lang w:eastAsia="en-US"/>
        </w:rPr>
        <w:t xml:space="preserve"> külas</w:t>
      </w:r>
      <w:bookmarkEnd w:id="1"/>
      <w:r w:rsidR="00407776">
        <w:rPr>
          <w:rFonts w:eastAsia="Calibri"/>
          <w:bCs/>
          <w:lang w:eastAsia="en-US"/>
        </w:rPr>
        <w:t>,</w:t>
      </w:r>
      <w:r w:rsidR="00660975" w:rsidRPr="00660975">
        <w:rPr>
          <w:rFonts w:eastAsia="Calibri"/>
          <w:bCs/>
          <w:lang w:eastAsia="en-US"/>
        </w:rPr>
        <w:t xml:space="preserve"> rekonstrueerimis- ja </w:t>
      </w:r>
      <w:r w:rsidR="0094697E">
        <w:rPr>
          <w:rFonts w:eastAsia="Calibri"/>
          <w:bCs/>
          <w:lang w:eastAsia="en-US"/>
        </w:rPr>
        <w:t>ehit</w:t>
      </w:r>
      <w:r w:rsidR="007B7CEB">
        <w:rPr>
          <w:rFonts w:eastAsia="Calibri"/>
          <w:bCs/>
          <w:lang w:eastAsia="en-US"/>
        </w:rPr>
        <w:t>us</w:t>
      </w:r>
      <w:r w:rsidR="00660975" w:rsidRPr="00660975">
        <w:rPr>
          <w:rFonts w:eastAsia="Calibri"/>
          <w:bCs/>
          <w:lang w:eastAsia="en-US"/>
        </w:rPr>
        <w:t>tööde 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7740ABAF"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2" w:name="_Hlk146274837"/>
      <w:bookmarkStart w:id="3" w:name="_Hlk144713596"/>
      <w:r w:rsidR="00C74124" w:rsidRPr="00C74124">
        <w:rPr>
          <w:b/>
          <w:bCs/>
        </w:rPr>
        <w:t xml:space="preserve">Hetver OÜ </w:t>
      </w:r>
      <w:r w:rsidR="00C74124" w:rsidRPr="00C74124">
        <w:t>poolt koostatud „Peetri metsakuivenduse maaparandusehitiste ja Lendre tee rekonstrueerimise ehitusprojekt“</w:t>
      </w:r>
      <w:bookmarkEnd w:id="2"/>
      <w:r w:rsidR="00821E34" w:rsidRPr="00281267">
        <w:t>.</w:t>
      </w:r>
      <w:bookmarkEnd w:id="3"/>
      <w:r w:rsidR="00E939EA">
        <w:rPr>
          <w:color w:val="000000"/>
        </w:rPr>
        <w:t xml:space="preserve"> </w:t>
      </w:r>
      <w:r>
        <w:rPr>
          <w:color w:val="000000"/>
        </w:rPr>
        <w:t>(Lisa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399B45DF"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4C3C6B" w:rsidRPr="0084188C">
        <w:t xml:space="preserve">Villu Alatsei, tel: 5040541, e-mail: </w:t>
      </w:r>
      <w:hyperlink r:id="rId9" w:history="1">
        <w:r w:rsidR="004C3C6B" w:rsidRPr="00B02C67">
          <w:rPr>
            <w:rStyle w:val="Hperlink"/>
          </w:rPr>
          <w:t>villu.alatsei@rmk.ee</w:t>
        </w:r>
      </w:hyperlink>
      <w:r w:rsidR="004C3C6B">
        <w:t>.</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429F60FD" w:rsidR="00790542" w:rsidRDefault="00CD4BFE" w:rsidP="001E7EAA">
      <w:pPr>
        <w:tabs>
          <w:tab w:val="left" w:pos="567"/>
          <w:tab w:val="left" w:pos="709"/>
        </w:tabs>
        <w:jc w:val="both"/>
      </w:pPr>
      <w:r>
        <w:t>4.3.</w:t>
      </w:r>
      <w:r w:rsidR="001E7EAA">
        <w:tab/>
      </w:r>
      <w:r w:rsidR="00E278BD" w:rsidRPr="00EB2D4B">
        <w:t xml:space="preserve">Töövõtja annab Tellijale valmis Töö lõplikult üle </w:t>
      </w:r>
      <w:r w:rsidR="00D711C6">
        <w:t>hiljemalt 1.09.202</w:t>
      </w:r>
      <w:r w:rsidR="00357013">
        <w:t>4</w:t>
      </w:r>
      <w:r w:rsidR="00D711C6">
        <w:t>.</w:t>
      </w:r>
      <w:r w:rsidR="00924A00">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357013">
        <w:t>4</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599A483E" w14:textId="1136CE62" w:rsidR="002D5E95" w:rsidRDefault="001E7EAA" w:rsidP="00924A00">
      <w:pPr>
        <w:tabs>
          <w:tab w:val="left" w:pos="567"/>
          <w:tab w:val="left" w:pos="709"/>
        </w:tabs>
        <w:jc w:val="both"/>
      </w:pPr>
      <w:r>
        <w:t>4.4.</w:t>
      </w:r>
      <w:r>
        <w:tab/>
      </w:r>
      <w:r w:rsidR="002D5E95" w:rsidRPr="002D5E95">
        <w:t>Ehitustöid võib alustada kohe peale hankelepingu sõlmimist ja teostusgarantii esitamist. Objektil tehtud tööde eest tasumine tellija poolt algab 202</w:t>
      </w:r>
      <w:r>
        <w:t>4</w:t>
      </w:r>
      <w:r w:rsidR="002D5E95" w:rsidRPr="002D5E95">
        <w:t>.</w:t>
      </w:r>
      <w:r w:rsidR="00237CE4">
        <w:t xml:space="preserve"> aasta</w:t>
      </w:r>
      <w:r w:rsidR="002D5E95" w:rsidRPr="002D5E95">
        <w:t xml:space="preserve"> eelarvest alates jaanuar 202</w:t>
      </w:r>
      <w:r>
        <w:t>4</w:t>
      </w:r>
      <w:r w:rsidR="002D5E95" w:rsidRPr="002D5E95">
        <w:t xml:space="preserve"> (sh 202</w:t>
      </w:r>
      <w:r>
        <w:t>3</w:t>
      </w:r>
      <w:r w:rsidR="002D5E95" w:rsidRPr="002D5E95">
        <w:t xml:space="preserve"> aastal teostatud tööde eest).</w:t>
      </w:r>
    </w:p>
    <w:p w14:paraId="5E6BD346" w14:textId="77777777" w:rsidR="00B4104B" w:rsidRDefault="00B4104B" w:rsidP="00B4104B">
      <w:pPr>
        <w:jc w:val="both"/>
      </w:pPr>
    </w:p>
    <w:p w14:paraId="6995200F" w14:textId="1FB227D0" w:rsidR="00907E2A" w:rsidRDefault="00CD4BFE" w:rsidP="00CD4BFE">
      <w:pPr>
        <w:tabs>
          <w:tab w:val="left" w:pos="567"/>
          <w:tab w:val="right" w:pos="9071"/>
        </w:tabs>
        <w:jc w:val="both"/>
      </w:pPr>
      <w:r>
        <w:t>4.</w:t>
      </w:r>
      <w:r w:rsidR="00897A8E">
        <w:t>5</w:t>
      </w:r>
      <w:r>
        <w:t>.</w:t>
      </w:r>
      <w:r>
        <w:tab/>
      </w:r>
      <w:r w:rsidR="00465B96" w:rsidRPr="00465B96">
        <w:t xml:space="preserve">Töödele on nõutav teostusgarantii kestvusega 2 aastat arvates kasutuselevõtu akti allkirjastamisest </w:t>
      </w:r>
      <w:r w:rsidR="00A12BE4">
        <w:t>t</w:t>
      </w:r>
      <w:r w:rsidR="00465B96" w:rsidRPr="00465B96">
        <w:t xml:space="preserve">ellija poolt. Tööde teostamise ajaks on nõutav pangagarantii 10 % </w:t>
      </w:r>
      <w:r w:rsidR="00EC3A96">
        <w:t>hanke</w:t>
      </w:r>
      <w:r w:rsidR="00465B96" w:rsidRPr="00465B96">
        <w:t xml:space="preserve">lepingu sõlmimise aluseks olnud eduka pakkumuse maksumusest või sama summa deponeerimine </w:t>
      </w:r>
      <w:r w:rsidR="00237CE4">
        <w:t>t</w:t>
      </w:r>
      <w:r w:rsidR="00465B96" w:rsidRPr="00465B96">
        <w:t>ellija pangakontole.</w:t>
      </w:r>
    </w:p>
    <w:p w14:paraId="6B0C6665" w14:textId="22CDA695" w:rsidR="00CD4BFE" w:rsidRDefault="00CD4BFE" w:rsidP="004E7E6D">
      <w:pPr>
        <w:tabs>
          <w:tab w:val="left" w:pos="567"/>
          <w:tab w:val="right" w:pos="9071"/>
        </w:tabs>
        <w:jc w:val="both"/>
      </w:pPr>
    </w:p>
    <w:p w14:paraId="55C11372" w14:textId="54B2BDF3" w:rsidR="00CD4BFE" w:rsidRDefault="00CD4BFE" w:rsidP="00CD4BFE">
      <w:pPr>
        <w:tabs>
          <w:tab w:val="left" w:pos="567"/>
        </w:tabs>
        <w:jc w:val="both"/>
      </w:pPr>
      <w:r>
        <w:t>4.</w:t>
      </w:r>
      <w:r w:rsidR="00897A8E">
        <w:t>6</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3ABC23F6" w:rsidR="00664C0C" w:rsidRDefault="00664C0C" w:rsidP="00664C0C">
      <w:pPr>
        <w:jc w:val="both"/>
      </w:pPr>
      <w:r>
        <w:t xml:space="preserve">5.1. </w:t>
      </w:r>
      <w:r w:rsidR="00465B96" w:rsidRPr="00465B96">
        <w:t>Pakkuja peab esitama RHS § 90 ko</w:t>
      </w:r>
      <w:r w:rsidR="009C5E36">
        <w:t xml:space="preserve">hase pakkumuse </w:t>
      </w:r>
      <w:r w:rsidR="009C5E36" w:rsidRPr="001E7EAA">
        <w:rPr>
          <w:b/>
          <w:bCs/>
        </w:rPr>
        <w:t xml:space="preserve">tagatise summas </w:t>
      </w:r>
      <w:r w:rsidR="00335AAC">
        <w:rPr>
          <w:b/>
          <w:bCs/>
        </w:rPr>
        <w:t>2</w:t>
      </w:r>
      <w:r w:rsidR="00AB78BE">
        <w:rPr>
          <w:b/>
          <w:bCs/>
        </w:rPr>
        <w:t xml:space="preserve"> </w:t>
      </w:r>
      <w:r w:rsidR="0044438F" w:rsidRPr="001E7EAA">
        <w:rPr>
          <w:b/>
          <w:bCs/>
        </w:rPr>
        <w:t>0</w:t>
      </w:r>
      <w:r w:rsidR="00465B96" w:rsidRPr="001E7EAA">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366C05">
        <w:rPr>
          <w:bCs/>
          <w:i/>
        </w:rPr>
        <w:t>Pe</w:t>
      </w:r>
      <w:r w:rsidR="00DA0471">
        <w:rPr>
          <w:bCs/>
          <w:i/>
        </w:rPr>
        <w:t>etri</w:t>
      </w:r>
      <w:r w:rsidR="00E321E8">
        <w:rPr>
          <w:bCs/>
          <w:i/>
        </w:rPr>
        <w:t xml:space="preserve"> </w:t>
      </w:r>
      <w:r w:rsidR="009133A6" w:rsidRPr="009133A6">
        <w:rPr>
          <w:bCs/>
          <w:i/>
        </w:rPr>
        <w:t>maaparandussüsteemi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092B862D" w:rsidR="00664C0C" w:rsidRDefault="00664C0C" w:rsidP="00664C0C">
      <w:pPr>
        <w:jc w:val="both"/>
      </w:pPr>
      <w:r>
        <w:lastRenderedPageBreak/>
        <w:t xml:space="preserve">5.3.2. olema allkirjastatud kirjalikult ning esitatud originaaldokumendina hankijale aadressil RMK </w:t>
      </w:r>
      <w:r w:rsidR="001A07D2">
        <w:t>õigus- ja hangete</w:t>
      </w:r>
      <w:r w:rsidR="004628DA">
        <w:t xml:space="preserve"> osakond, Rõõmu tee 7</w:t>
      </w:r>
      <w:r w:rsidR="00EA1963">
        <w:t>, 50705</w:t>
      </w:r>
      <w:r>
        <w:t xml:space="preserve"> TARTU, enne pakkumuste esitamise tähtpäeva saabumist ja elektroonil</w:t>
      </w:r>
      <w:r w:rsidR="000C7C2A">
        <w:t>ise koopiana koos pakkumusega e</w:t>
      </w:r>
      <w:r>
        <w:t>RHR süsteemi kaudu koos 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D33C039" w14:textId="59410EF4" w:rsidR="007E11D1" w:rsidRPr="002B4B04" w:rsidRDefault="00C4712B" w:rsidP="002B4B04">
      <w:pPr>
        <w:suppressAutoHyphens w:val="0"/>
        <w:autoSpaceDE w:val="0"/>
        <w:autoSpaceDN w:val="0"/>
        <w:adjustRightInd w:val="0"/>
        <w:jc w:val="both"/>
        <w:rPr>
          <w:rFonts w:eastAsia="Calibri"/>
          <w:bCs/>
          <w:lang w:eastAsia="en-US"/>
        </w:rPr>
      </w:pPr>
      <w:r>
        <w:rPr>
          <w:rFonts w:eastAsia="Calibri"/>
          <w:bCs/>
          <w:lang w:eastAsia="en-US"/>
        </w:rPr>
        <w:t>Peetri</w:t>
      </w:r>
      <w:r w:rsidRPr="00660975">
        <w:rPr>
          <w:rFonts w:eastAsia="Calibri"/>
          <w:bCs/>
          <w:lang w:eastAsia="en-US"/>
        </w:rPr>
        <w:t xml:space="preserve"> (</w:t>
      </w:r>
      <w:r w:rsidR="0040673C" w:rsidRPr="0040673C">
        <w:rPr>
          <w:rFonts w:eastAsia="Calibri"/>
          <w:bCs/>
          <w:lang w:eastAsia="en-US"/>
        </w:rPr>
        <w:t>272,3</w:t>
      </w:r>
      <w:r w:rsidR="0040673C">
        <w:rPr>
          <w:rFonts w:eastAsia="Calibri"/>
          <w:bCs/>
          <w:lang w:eastAsia="en-US"/>
        </w:rPr>
        <w:t xml:space="preserve"> </w:t>
      </w:r>
      <w:r w:rsidRPr="00660975">
        <w:rPr>
          <w:rFonts w:eastAsia="Calibri"/>
          <w:bCs/>
          <w:lang w:eastAsia="en-US"/>
        </w:rPr>
        <w:t xml:space="preserve">ha) </w:t>
      </w:r>
      <w:r w:rsidRPr="002B4B04">
        <w:rPr>
          <w:rFonts w:eastAsia="Calibri"/>
          <w:bCs/>
          <w:lang w:eastAsia="en-US"/>
        </w:rPr>
        <w:t xml:space="preserve">maaparandussüsteemi </w:t>
      </w:r>
      <w:r w:rsidR="00335AAC">
        <w:rPr>
          <w:rFonts w:eastAsia="Calibri"/>
          <w:bCs/>
          <w:lang w:eastAsia="en-US"/>
        </w:rPr>
        <w:t>ja</w:t>
      </w:r>
      <w:r w:rsidRPr="002B4B04">
        <w:rPr>
          <w:rFonts w:eastAsia="Calibri"/>
          <w:bCs/>
          <w:lang w:eastAsia="en-US"/>
        </w:rPr>
        <w:t xml:space="preserve"> Lendri tee (1,77 km) asuvad Järva maakonnas, Järva vallas, Järavere ja Võrevere külas</w:t>
      </w:r>
      <w:r w:rsidR="0053165B" w:rsidRPr="002B4B04">
        <w:rPr>
          <w:rFonts w:eastAsia="Calibri"/>
          <w:bCs/>
          <w:lang w:eastAsia="en-US"/>
        </w:rPr>
        <w:t>,</w:t>
      </w:r>
      <w:r w:rsidR="0053165B" w:rsidRPr="002B4B04">
        <w:t xml:space="preserve"> </w:t>
      </w:r>
      <w:r w:rsidR="002B4B04" w:rsidRPr="002B4B04">
        <w:rPr>
          <w:rFonts w:eastAsia="Calibri"/>
          <w:bCs/>
          <w:lang w:eastAsia="en-US"/>
        </w:rPr>
        <w:t>RMK hallataval maal 23401:004:0044 ning võõral maal 23401:003:0120; 23401:003:0600; 23401:003:0951; 23401:003:0961; 23401:004:0242</w:t>
      </w:r>
      <w:r w:rsidR="0053165B" w:rsidRPr="002B4B04">
        <w:rPr>
          <w:rFonts w:eastAsia="Calibri"/>
          <w:bCs/>
          <w:lang w:eastAsia="en-US"/>
        </w:rPr>
        <w:t>.</w:t>
      </w:r>
    </w:p>
    <w:p w14:paraId="2E5D7EEC" w14:textId="38398343" w:rsidR="004B712F" w:rsidRPr="00D75270" w:rsidRDefault="007671EE" w:rsidP="00DF3A3F">
      <w:pPr>
        <w:suppressAutoHyphens w:val="0"/>
        <w:autoSpaceDE w:val="0"/>
        <w:autoSpaceDN w:val="0"/>
        <w:adjustRightInd w:val="0"/>
        <w:jc w:val="both"/>
        <w:rPr>
          <w:rFonts w:eastAsia="Calibri"/>
          <w:bCs/>
          <w:lang w:eastAsia="en-US"/>
        </w:rPr>
      </w:pPr>
      <w:r w:rsidRPr="00D75270">
        <w:rPr>
          <w:rFonts w:eastAsia="Calibri"/>
          <w:bCs/>
          <w:lang w:eastAsia="en-US"/>
        </w:rPr>
        <w:t xml:space="preserve">Juurdepääs objektile on tagatud </w:t>
      </w:r>
      <w:r w:rsidR="00D75270" w:rsidRPr="00D75270">
        <w:rPr>
          <w:rFonts w:eastAsia="Calibri"/>
          <w:bCs/>
          <w:lang w:eastAsia="en-US"/>
        </w:rPr>
        <w:t>Tallinn - Tartu - Võru - Luhamaa põhimaantee (nr.2,) ja Lendre tee  (nr. 2340185, kruus, kohalik tee)</w:t>
      </w:r>
      <w:r w:rsidRPr="00D75270">
        <w:rPr>
          <w:rFonts w:eastAsia="Calibri"/>
          <w:bCs/>
          <w:lang w:eastAsia="en-US"/>
        </w:rPr>
        <w:t xml:space="preserve"> kaudu.</w:t>
      </w:r>
    </w:p>
    <w:p w14:paraId="31E52701" w14:textId="2A021E9F" w:rsidR="005A12C0" w:rsidRPr="00D75270" w:rsidRDefault="00507251" w:rsidP="00F92AA3">
      <w:pPr>
        <w:suppressAutoHyphens w:val="0"/>
        <w:autoSpaceDE w:val="0"/>
        <w:autoSpaceDN w:val="0"/>
        <w:adjustRightInd w:val="0"/>
        <w:jc w:val="both"/>
        <w:rPr>
          <w:lang w:eastAsia="et-EE"/>
        </w:rPr>
      </w:pPr>
      <w:r w:rsidRPr="00D75270">
        <w:rPr>
          <w:lang w:eastAsia="et-EE"/>
        </w:rPr>
        <w:t>Vajalikud raietööd on RMK poolt tehtud</w:t>
      </w:r>
      <w:r w:rsidR="00D40D58" w:rsidRPr="00D75270">
        <w:rPr>
          <w:lang w:eastAsia="et-EE"/>
        </w:rPr>
        <w:t>.</w:t>
      </w:r>
      <w:r w:rsidR="003A01F4" w:rsidRPr="00D75270">
        <w:rPr>
          <w:lang w:eastAsia="et-EE"/>
        </w:rPr>
        <w:t xml:space="preserve"> </w:t>
      </w:r>
      <w:r w:rsidR="001049B5" w:rsidRPr="00D75270">
        <w:rPr>
          <w:lang w:eastAsia="et-EE"/>
        </w:rPr>
        <w:t>RMK raie järgselt võib olla jäänud objektidele üksikuid raiumata ja kokkuvedamata puid</w:t>
      </w:r>
      <w:r w:rsidR="0039652F" w:rsidRPr="00D75270">
        <w:rPr>
          <w:lang w:eastAsia="et-EE"/>
        </w:rPr>
        <w:t xml:space="preserve"> ja lõike</w:t>
      </w:r>
      <w:r w:rsidR="001049B5" w:rsidRPr="00D75270">
        <w:rPr>
          <w:lang w:eastAsia="et-EE"/>
        </w:rPr>
        <w:t xml:space="preserve">,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kokkuveo hinnale. </w:t>
      </w:r>
    </w:p>
    <w:p w14:paraId="14025A19" w14:textId="40C881E0" w:rsidR="00BB55D0" w:rsidRPr="00DA0471" w:rsidRDefault="009166AD" w:rsidP="006350EB">
      <w:pPr>
        <w:suppressAutoHyphens w:val="0"/>
        <w:autoSpaceDE w:val="0"/>
        <w:autoSpaceDN w:val="0"/>
        <w:adjustRightInd w:val="0"/>
        <w:jc w:val="both"/>
        <w:rPr>
          <w:highlight w:val="yellow"/>
        </w:rPr>
      </w:pPr>
      <w:r w:rsidRPr="00AD3A76">
        <w:rPr>
          <w:bCs/>
        </w:rPr>
        <w:t>Edasi tuleb teostada kändude juurimine</w:t>
      </w:r>
      <w:r w:rsidR="003963A3" w:rsidRPr="00AD3A76">
        <w:rPr>
          <w:bCs/>
        </w:rPr>
        <w:t xml:space="preserve"> </w:t>
      </w:r>
      <w:r w:rsidR="00BF44BE" w:rsidRPr="00AD3A76">
        <w:rPr>
          <w:bCs/>
        </w:rPr>
        <w:t>(</w:t>
      </w:r>
      <w:r w:rsidR="00AD3A76" w:rsidRPr="00AD3A76">
        <w:rPr>
          <w:bCs/>
        </w:rPr>
        <w:t>29,31</w:t>
      </w:r>
      <w:r w:rsidR="007971C9" w:rsidRPr="00AD3A76">
        <w:rPr>
          <w:bCs/>
        </w:rPr>
        <w:t xml:space="preserve"> ha</w:t>
      </w:r>
      <w:r w:rsidR="00E97944" w:rsidRPr="00AD3A76">
        <w:rPr>
          <w:bCs/>
        </w:rPr>
        <w:t>)</w:t>
      </w:r>
      <w:r w:rsidR="00040158" w:rsidRPr="00AD3A76">
        <w:rPr>
          <w:bCs/>
        </w:rPr>
        <w:t xml:space="preserve">. </w:t>
      </w:r>
      <w:r w:rsidR="00BB55D0" w:rsidRPr="00AD3A76">
        <w:rPr>
          <w:bCs/>
        </w:rPr>
        <w:t>Kännud juuritakse kogu teetrassi laiuse ulatuses</w:t>
      </w:r>
      <w:r w:rsidR="00230147" w:rsidRPr="00AD3A76">
        <w:rPr>
          <w:bCs/>
        </w:rPr>
        <w:t xml:space="preserve">. </w:t>
      </w:r>
      <w:r w:rsidR="00020020" w:rsidRPr="00AD3A76">
        <w:rPr>
          <w:bCs/>
        </w:rPr>
        <w:t>Võsaga kaetud aladel töödeldakse kraavi nõlva võimalusel freesimise teel, või eemaldatakse võsa juurestik sette eemaldamise käigus.</w:t>
      </w:r>
      <w:r w:rsidR="006266B3" w:rsidRPr="00AD3A76">
        <w:rPr>
          <w:bCs/>
        </w:rPr>
        <w:t xml:space="preserve"> </w:t>
      </w:r>
      <w:r w:rsidR="00D34133" w:rsidRPr="00AD3A76">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AD3A76">
        <w:rPr>
          <w:bCs/>
        </w:rPr>
        <w:t>Juuritud känn</w:t>
      </w:r>
      <w:r w:rsidR="00330E2F" w:rsidRPr="00AD3A76">
        <w:rPr>
          <w:bCs/>
        </w:rPr>
        <w:t>ud ja väljatulnud kivid</w:t>
      </w:r>
      <w:r w:rsidR="00BC2995" w:rsidRPr="00AD3A76">
        <w:rPr>
          <w:bCs/>
        </w:rPr>
        <w:t xml:space="preserve"> </w:t>
      </w:r>
      <w:r w:rsidR="00330E2F" w:rsidRPr="00AD3A76">
        <w:rPr>
          <w:bCs/>
        </w:rPr>
        <w:t>tuleb paigutada trassi äärde nii, et ei tekiks katkematut valli, vahe tuleb jätta iga 25m tagant.</w:t>
      </w:r>
      <w:r w:rsidR="00CA6293" w:rsidRPr="00AD3A76">
        <w:rPr>
          <w:bCs/>
        </w:rPr>
        <w:t xml:space="preserve"> Sette võib paigutada ka olemasoleva mulde taha, kuid see peab jääma sellest madalamale. </w:t>
      </w:r>
      <w:r w:rsidR="00BC03AC" w:rsidRPr="00AD3A76">
        <w:rPr>
          <w:bCs/>
        </w:rPr>
        <w:t>Kraavitrasside mulded tuleb tasandada siledaks, liiklust võimaldavaks muldeks.</w:t>
      </w:r>
      <w:r w:rsidRPr="00AD3A76">
        <w:rPr>
          <w:bCs/>
        </w:rPr>
        <w:t xml:space="preserve"> Kivide, kändude ja puidu asetamine kraavide mulletesse on keelatud. </w:t>
      </w:r>
      <w:r w:rsidR="00D34133" w:rsidRPr="00AD3A76">
        <w:rPr>
          <w:bCs/>
        </w:rPr>
        <w:t xml:space="preserve">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w:t>
      </w:r>
      <w:r w:rsidR="00D34133" w:rsidRPr="00AD3A76">
        <w:rPr>
          <w:bCs/>
        </w:rPr>
        <w:lastRenderedPageBreak/>
        <w:t xml:space="preserve">(see on oluline hilisema eraldi buldooseriga mullete tasandamise korral). </w:t>
      </w:r>
      <w:r w:rsidRPr="00AD3A76">
        <w:rPr>
          <w:bCs/>
        </w:rPr>
        <w:t>Kraavi teepoolsed perved peavad olema töödeldud tasemel, mis võimaldab mehhaniseeritud hooldust.</w:t>
      </w:r>
      <w:r w:rsidR="000B70FA" w:rsidRPr="00DA0471">
        <w:rPr>
          <w:highlight w:val="yellow"/>
        </w:rPr>
        <w:t xml:space="preserve"> </w:t>
      </w:r>
    </w:p>
    <w:p w14:paraId="4A58ED04" w14:textId="2A43785E" w:rsidR="00487AA2" w:rsidRPr="00B13EE8" w:rsidRDefault="005428DB" w:rsidP="000F7DAA">
      <w:pPr>
        <w:suppressAutoHyphens w:val="0"/>
        <w:autoSpaceDE w:val="0"/>
        <w:autoSpaceDN w:val="0"/>
        <w:adjustRightInd w:val="0"/>
        <w:jc w:val="both"/>
        <w:rPr>
          <w:bCs/>
        </w:rPr>
      </w:pPr>
      <w:bookmarkStart w:id="4" w:name="_Hlk142481183"/>
      <w:bookmarkStart w:id="5" w:name="_Hlk142480811"/>
      <w:bookmarkStart w:id="6" w:name="_Hlk114400271"/>
      <w:bookmarkStart w:id="7" w:name="_Hlk95313061"/>
      <w:r w:rsidRPr="00150B91">
        <w:rPr>
          <w:rFonts w:eastAsia="Calibri"/>
          <w:bCs/>
          <w:lang w:eastAsia="en-US"/>
        </w:rPr>
        <w:t>Pe</w:t>
      </w:r>
      <w:r w:rsidR="00150B91" w:rsidRPr="00150B91">
        <w:rPr>
          <w:rFonts w:eastAsia="Calibri"/>
          <w:bCs/>
          <w:lang w:eastAsia="en-US"/>
        </w:rPr>
        <w:t>etri</w:t>
      </w:r>
      <w:r w:rsidR="0017224A" w:rsidRPr="00150B91">
        <w:rPr>
          <w:rFonts w:eastAsia="Calibri"/>
          <w:bCs/>
          <w:lang w:eastAsia="en-US"/>
        </w:rPr>
        <w:t xml:space="preserve"> </w:t>
      </w:r>
      <w:r w:rsidR="007E11D1" w:rsidRPr="00150B91">
        <w:rPr>
          <w:bCs/>
        </w:rPr>
        <w:t>maaparandussüsteemi</w:t>
      </w:r>
      <w:bookmarkEnd w:id="4"/>
      <w:r w:rsidR="004C1F8D" w:rsidRPr="00150B91">
        <w:rPr>
          <w:bCs/>
        </w:rPr>
        <w:t>l</w:t>
      </w:r>
      <w:r w:rsidR="000F7DAA" w:rsidRPr="00150B91">
        <w:rPr>
          <w:bCs/>
        </w:rPr>
        <w:t xml:space="preserve">e rajatakse </w:t>
      </w:r>
      <w:bookmarkEnd w:id="5"/>
      <w:r w:rsidR="001E1938" w:rsidRPr="00150B91">
        <w:rPr>
          <w:bCs/>
        </w:rPr>
        <w:t>kolm</w:t>
      </w:r>
      <w:r w:rsidR="00EA7512" w:rsidRPr="00150B91">
        <w:rPr>
          <w:bCs/>
        </w:rPr>
        <w:t xml:space="preserve"> </w:t>
      </w:r>
      <w:r w:rsidR="00EA7512" w:rsidRPr="00B13EE8">
        <w:rPr>
          <w:bCs/>
        </w:rPr>
        <w:t xml:space="preserve">settebasseini. Settebassein rajatakse </w:t>
      </w:r>
      <w:r w:rsidR="005073E8" w:rsidRPr="00B13EE8">
        <w:rPr>
          <w:bCs/>
        </w:rPr>
        <w:t>eesvoolukraavidele 100</w:t>
      </w:r>
      <w:r w:rsidR="00B13EE8" w:rsidRPr="00B13EE8">
        <w:rPr>
          <w:bCs/>
        </w:rPr>
        <w:t xml:space="preserve"> (SB1)</w:t>
      </w:r>
      <w:r w:rsidR="005073E8" w:rsidRPr="00B13EE8">
        <w:rPr>
          <w:bCs/>
        </w:rPr>
        <w:t xml:space="preserve"> ja 101</w:t>
      </w:r>
      <w:r w:rsidR="00B13EE8" w:rsidRPr="00B13EE8">
        <w:rPr>
          <w:bCs/>
        </w:rPr>
        <w:t xml:space="preserve"> (SB2 ja SB3)</w:t>
      </w:r>
      <w:r w:rsidR="005073E8" w:rsidRPr="00B13EE8">
        <w:rPr>
          <w:bCs/>
        </w:rPr>
        <w:t>.</w:t>
      </w:r>
      <w:r w:rsidR="00EA7512" w:rsidRPr="00B13EE8">
        <w:rPr>
          <w:bCs/>
        </w:rPr>
        <w:t xml:space="preserve"> Settebasseinil kaevatakse üks nõlv nõlvusega 1:3, teised 1:</w:t>
      </w:r>
      <w:r w:rsidR="00062A26" w:rsidRPr="00B13EE8">
        <w:rPr>
          <w:bCs/>
        </w:rPr>
        <w:t>2</w:t>
      </w:r>
      <w:r w:rsidR="00EA7512" w:rsidRPr="00B13EE8">
        <w:rPr>
          <w:bCs/>
        </w:rPr>
        <w:t>. Settebasseini  joonis on (SB</w:t>
      </w:r>
      <w:r w:rsidR="00CB72E0" w:rsidRPr="00B13EE8">
        <w:rPr>
          <w:bCs/>
        </w:rPr>
        <w:t>-</w:t>
      </w:r>
      <w:r w:rsidR="00EA7512" w:rsidRPr="00B13EE8">
        <w:rPr>
          <w:bCs/>
        </w:rPr>
        <w:t xml:space="preserve">0). </w:t>
      </w:r>
      <w:r w:rsidR="00622D0B" w:rsidRPr="00B13EE8">
        <w:rPr>
          <w:bCs/>
        </w:rPr>
        <w:t xml:space="preserve"> </w:t>
      </w:r>
      <w:r w:rsidR="00AF6831" w:rsidRPr="00B13EE8">
        <w:rPr>
          <w:bCs/>
        </w:rPr>
        <w:t xml:space="preserve">Settebasseinid tuleb rajada enne kui alustatakse veejuhtmete puhastustöid ja ette on nähtud eksp. eelne settest puhastamine (3 korda). </w:t>
      </w:r>
    </w:p>
    <w:bookmarkEnd w:id="6"/>
    <w:bookmarkEnd w:id="7"/>
    <w:p w14:paraId="62C53CAA" w14:textId="1F7659FC" w:rsidR="003E32B0" w:rsidRPr="00DA0471" w:rsidRDefault="0017532F" w:rsidP="0017532F">
      <w:pPr>
        <w:suppressAutoHyphens w:val="0"/>
        <w:autoSpaceDE w:val="0"/>
        <w:autoSpaceDN w:val="0"/>
        <w:adjustRightInd w:val="0"/>
        <w:jc w:val="both"/>
        <w:rPr>
          <w:highlight w:val="yellow"/>
        </w:rPr>
      </w:pPr>
      <w:r w:rsidRPr="0017532F">
        <w:rPr>
          <w:rFonts w:eastAsia="Calibri"/>
          <w:bCs/>
          <w:lang w:eastAsia="en-US"/>
        </w:rPr>
        <w:t>Eesvoolukraavid on keskmise sügavusega 1,4 – 1,5</w:t>
      </w:r>
      <w:r>
        <w:rPr>
          <w:rFonts w:eastAsia="Calibri"/>
          <w:bCs/>
          <w:lang w:eastAsia="en-US"/>
        </w:rPr>
        <w:t>5</w:t>
      </w:r>
      <w:r w:rsidRPr="0017532F">
        <w:rPr>
          <w:rFonts w:eastAsia="Calibri"/>
          <w:bCs/>
          <w:lang w:eastAsia="en-US"/>
        </w:rPr>
        <w:t>m, nõlvusega 1:1,5 ja põhja laiusega 0,6 – 1,5m. Kuivenduskraavide on keskmise sügavusega 1,0-1,2m, põhja laiusega 0,6-1,0m ja nõlvus 1,25 – 1,75.</w:t>
      </w:r>
      <w:r w:rsidR="00EE56DE" w:rsidRPr="0017532F">
        <w:rPr>
          <w:rFonts w:eastAsia="Calibri"/>
          <w:bCs/>
          <w:lang w:eastAsia="en-US"/>
        </w:rPr>
        <w:t xml:space="preserve"> </w:t>
      </w:r>
      <w:r w:rsidR="00D167CD" w:rsidRPr="0017532F">
        <w:rPr>
          <w:bCs/>
        </w:rPr>
        <w:t>Veejuhtmetel on ette nähtud vanade kraavivallide laialiajamine, olemasolevate mullavallide tasandamine ning lamapuidu, koprapaisude ja voolutakistuste eemaldamine.</w:t>
      </w:r>
      <w:r w:rsidR="00C02FE6" w:rsidRPr="0017532F">
        <w:rPr>
          <w:bCs/>
        </w:rPr>
        <w:t xml:space="preserve"> </w:t>
      </w:r>
      <w:r w:rsidR="00C02FE6" w:rsidRPr="00F5202D">
        <w:t>Rekonstrueeritavate teekraavide sete tõsta tee ja teekraavi vahelisele alale, kui sinna ei mahu üle kraavi metsa äärde</w:t>
      </w:r>
      <w:r w:rsidR="00EE56DE" w:rsidRPr="00F5202D">
        <w:t>.</w:t>
      </w:r>
      <w:r w:rsidR="00BB65D4" w:rsidRPr="00F5202D">
        <w:t xml:space="preserve"> </w:t>
      </w:r>
    </w:p>
    <w:p w14:paraId="1FFF5FCD" w14:textId="77777777" w:rsidR="00520FA2" w:rsidRPr="002130F4" w:rsidRDefault="00520FA2" w:rsidP="00520FA2">
      <w:pPr>
        <w:suppressAutoHyphens w:val="0"/>
        <w:autoSpaceDE w:val="0"/>
        <w:autoSpaceDN w:val="0"/>
        <w:adjustRightInd w:val="0"/>
        <w:jc w:val="both"/>
        <w:rPr>
          <w:lang w:eastAsia="et-EE"/>
        </w:rPr>
      </w:pPr>
      <w:r w:rsidRPr="002130F4">
        <w:rPr>
          <w:lang w:eastAsia="et-EE"/>
        </w:rPr>
        <w:t>Objektil teostatakse kaeveid järgnevas mahus:</w:t>
      </w:r>
    </w:p>
    <w:tbl>
      <w:tblPr>
        <w:tblW w:w="4965" w:type="dxa"/>
        <w:tblInd w:w="2728" w:type="dxa"/>
        <w:tblCellMar>
          <w:left w:w="70" w:type="dxa"/>
          <w:right w:w="70" w:type="dxa"/>
        </w:tblCellMar>
        <w:tblLook w:val="04A0" w:firstRow="1" w:lastRow="0" w:firstColumn="1" w:lastColumn="0" w:noHBand="0" w:noVBand="1"/>
      </w:tblPr>
      <w:tblGrid>
        <w:gridCol w:w="4005"/>
        <w:gridCol w:w="960"/>
      </w:tblGrid>
      <w:tr w:rsidR="00520FA2" w:rsidRPr="002130F4" w14:paraId="112A633A" w14:textId="77777777" w:rsidTr="009E235F">
        <w:trPr>
          <w:trHeight w:val="735"/>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B01C2" w14:textId="77777777" w:rsidR="00520FA2" w:rsidRPr="002130F4" w:rsidRDefault="00520FA2" w:rsidP="009E235F">
            <w:pPr>
              <w:suppressAutoHyphens w:val="0"/>
              <w:jc w:val="center"/>
              <w:rPr>
                <w:color w:val="000000"/>
                <w:lang w:eastAsia="et-EE"/>
              </w:rPr>
            </w:pPr>
            <w:r w:rsidRPr="002130F4">
              <w:rPr>
                <w:color w:val="000000"/>
                <w:lang w:eastAsia="et-EE"/>
              </w:rPr>
              <w:t>Veejuhtme liik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84F317C" w14:textId="1C014819" w:rsidR="00520FA2" w:rsidRPr="002130F4" w:rsidRDefault="00520FA2" w:rsidP="000E5514">
            <w:pPr>
              <w:suppressAutoHyphens w:val="0"/>
              <w:jc w:val="center"/>
              <w:rPr>
                <w:color w:val="000000"/>
                <w:lang w:eastAsia="et-EE"/>
              </w:rPr>
            </w:pPr>
            <w:r w:rsidRPr="002130F4">
              <w:rPr>
                <w:color w:val="000000"/>
                <w:lang w:eastAsia="et-EE"/>
              </w:rPr>
              <w:t>Pikkus (</w:t>
            </w:r>
            <w:r w:rsidR="000E5514" w:rsidRPr="002130F4">
              <w:rPr>
                <w:color w:val="000000"/>
                <w:lang w:eastAsia="et-EE"/>
              </w:rPr>
              <w:t>k</w:t>
            </w:r>
            <w:r w:rsidRPr="002130F4">
              <w:rPr>
                <w:color w:val="000000"/>
                <w:lang w:eastAsia="et-EE"/>
              </w:rPr>
              <w:t>m)</w:t>
            </w:r>
          </w:p>
        </w:tc>
      </w:tr>
      <w:tr w:rsidR="002130F4" w:rsidRPr="002130F4" w14:paraId="6E63397C"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hideMark/>
          </w:tcPr>
          <w:p w14:paraId="222D613E" w14:textId="42D23B6D" w:rsidR="002130F4" w:rsidRPr="002130F4" w:rsidRDefault="002130F4" w:rsidP="002130F4">
            <w:r w:rsidRPr="002130F4">
              <w:t>RE - rekonstrueeritav eesvool</w:t>
            </w:r>
          </w:p>
        </w:tc>
        <w:tc>
          <w:tcPr>
            <w:tcW w:w="960" w:type="dxa"/>
            <w:tcBorders>
              <w:top w:val="single" w:sz="4" w:space="0" w:color="auto"/>
              <w:left w:val="nil"/>
              <w:bottom w:val="single" w:sz="4" w:space="0" w:color="auto"/>
              <w:right w:val="single" w:sz="4" w:space="0" w:color="auto"/>
            </w:tcBorders>
            <w:shd w:val="clear" w:color="auto" w:fill="auto"/>
            <w:noWrap/>
            <w:hideMark/>
          </w:tcPr>
          <w:p w14:paraId="41F851B4" w14:textId="0A54E52B" w:rsidR="002130F4" w:rsidRPr="002130F4" w:rsidRDefault="002130F4" w:rsidP="002130F4">
            <w:pPr>
              <w:jc w:val="right"/>
            </w:pPr>
            <w:r w:rsidRPr="002130F4">
              <w:t>5,519</w:t>
            </w:r>
          </w:p>
        </w:tc>
      </w:tr>
      <w:tr w:rsidR="002130F4" w:rsidRPr="002130F4" w14:paraId="14186295"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FA134BE" w14:textId="445D783F" w:rsidR="002130F4" w:rsidRPr="002130F4" w:rsidRDefault="002130F4" w:rsidP="002130F4">
            <w:r w:rsidRPr="002130F4">
              <w:t>RK - rekonstrueeritav kuivenduskraav</w:t>
            </w:r>
          </w:p>
        </w:tc>
        <w:tc>
          <w:tcPr>
            <w:tcW w:w="960" w:type="dxa"/>
            <w:tcBorders>
              <w:top w:val="single" w:sz="4" w:space="0" w:color="auto"/>
              <w:left w:val="nil"/>
              <w:bottom w:val="single" w:sz="4" w:space="0" w:color="auto"/>
              <w:right w:val="single" w:sz="4" w:space="0" w:color="auto"/>
            </w:tcBorders>
            <w:shd w:val="clear" w:color="auto" w:fill="auto"/>
            <w:noWrap/>
          </w:tcPr>
          <w:p w14:paraId="1671500B" w14:textId="6C0DFC55" w:rsidR="002130F4" w:rsidRPr="002130F4" w:rsidRDefault="002130F4" w:rsidP="002130F4">
            <w:pPr>
              <w:jc w:val="right"/>
            </w:pPr>
            <w:r w:rsidRPr="002130F4">
              <w:t>17,082</w:t>
            </w:r>
          </w:p>
        </w:tc>
      </w:tr>
      <w:tr w:rsidR="002130F4" w:rsidRPr="002130F4" w14:paraId="385C004F"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068AA488" w14:textId="2120EB12" w:rsidR="002130F4" w:rsidRPr="002130F4" w:rsidRDefault="002130F4" w:rsidP="002130F4">
            <w:r w:rsidRPr="002130F4">
              <w:t>RT - rekonstrueeritav teekraav</w:t>
            </w:r>
          </w:p>
        </w:tc>
        <w:tc>
          <w:tcPr>
            <w:tcW w:w="960" w:type="dxa"/>
            <w:tcBorders>
              <w:top w:val="single" w:sz="4" w:space="0" w:color="auto"/>
              <w:left w:val="nil"/>
              <w:bottom w:val="single" w:sz="4" w:space="0" w:color="auto"/>
              <w:right w:val="single" w:sz="4" w:space="0" w:color="auto"/>
            </w:tcBorders>
            <w:shd w:val="clear" w:color="auto" w:fill="auto"/>
            <w:noWrap/>
          </w:tcPr>
          <w:p w14:paraId="0FD6A3F1" w14:textId="6F4B6CBE" w:rsidR="002130F4" w:rsidRPr="002130F4" w:rsidRDefault="002130F4" w:rsidP="002130F4">
            <w:pPr>
              <w:jc w:val="right"/>
            </w:pPr>
            <w:r w:rsidRPr="002130F4">
              <w:t>0,570</w:t>
            </w:r>
          </w:p>
        </w:tc>
      </w:tr>
      <w:tr w:rsidR="002130F4" w:rsidRPr="002130F4" w14:paraId="744F96D9"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C84B389" w14:textId="41EA2984" w:rsidR="002130F4" w:rsidRPr="002130F4" w:rsidRDefault="002130F4" w:rsidP="002130F4">
            <w:r w:rsidRPr="002130F4">
              <w:t>ET - ehitatav teekraav</w:t>
            </w:r>
          </w:p>
        </w:tc>
        <w:tc>
          <w:tcPr>
            <w:tcW w:w="960" w:type="dxa"/>
            <w:tcBorders>
              <w:top w:val="single" w:sz="4" w:space="0" w:color="auto"/>
              <w:left w:val="nil"/>
              <w:bottom w:val="single" w:sz="4" w:space="0" w:color="auto"/>
              <w:right w:val="single" w:sz="4" w:space="0" w:color="auto"/>
            </w:tcBorders>
            <w:shd w:val="clear" w:color="auto" w:fill="auto"/>
            <w:noWrap/>
          </w:tcPr>
          <w:p w14:paraId="49E86AA2" w14:textId="42502F03" w:rsidR="002130F4" w:rsidRPr="002130F4" w:rsidRDefault="002130F4" w:rsidP="002130F4">
            <w:pPr>
              <w:jc w:val="right"/>
            </w:pPr>
            <w:r w:rsidRPr="002130F4">
              <w:t>0,835</w:t>
            </w:r>
          </w:p>
        </w:tc>
      </w:tr>
      <w:tr w:rsidR="002130F4" w:rsidRPr="00DA0471" w14:paraId="1EEB5DEB"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1E1DFC" w14:textId="3F374DFC" w:rsidR="002130F4" w:rsidRPr="002130F4" w:rsidRDefault="002130F4" w:rsidP="002130F4">
            <w:pPr>
              <w:suppressAutoHyphens w:val="0"/>
              <w:rPr>
                <w:b/>
                <w:bCs/>
                <w:color w:val="000000"/>
                <w:lang w:eastAsia="et-EE"/>
              </w:rPr>
            </w:pPr>
            <w:r w:rsidRPr="002130F4">
              <w:rPr>
                <w:b/>
                <w:bCs/>
              </w:rPr>
              <w:t>KOKKU:</w:t>
            </w:r>
          </w:p>
        </w:tc>
        <w:tc>
          <w:tcPr>
            <w:tcW w:w="960" w:type="dxa"/>
            <w:tcBorders>
              <w:top w:val="single" w:sz="4" w:space="0" w:color="auto"/>
              <w:left w:val="nil"/>
              <w:bottom w:val="single" w:sz="4" w:space="0" w:color="auto"/>
              <w:right w:val="single" w:sz="4" w:space="0" w:color="auto"/>
            </w:tcBorders>
            <w:shd w:val="clear" w:color="auto" w:fill="auto"/>
            <w:noWrap/>
            <w:hideMark/>
          </w:tcPr>
          <w:p w14:paraId="7171342C" w14:textId="3D3CDBE6" w:rsidR="002130F4" w:rsidRPr="002130F4" w:rsidRDefault="002130F4" w:rsidP="002130F4">
            <w:pPr>
              <w:suppressAutoHyphens w:val="0"/>
              <w:jc w:val="right"/>
              <w:rPr>
                <w:b/>
                <w:bCs/>
              </w:rPr>
            </w:pPr>
            <w:r w:rsidRPr="002130F4">
              <w:rPr>
                <w:b/>
                <w:bCs/>
              </w:rPr>
              <w:t>24,006</w:t>
            </w:r>
          </w:p>
        </w:tc>
      </w:tr>
    </w:tbl>
    <w:p w14:paraId="2CB975E0" w14:textId="61011B32" w:rsidR="0057440C" w:rsidRPr="00333118" w:rsidRDefault="0029505A" w:rsidP="0029505A">
      <w:pPr>
        <w:suppressAutoHyphens w:val="0"/>
        <w:autoSpaceDE w:val="0"/>
        <w:autoSpaceDN w:val="0"/>
        <w:adjustRightInd w:val="0"/>
        <w:jc w:val="both"/>
        <w:rPr>
          <w:bCs/>
          <w:lang w:eastAsia="et-EE"/>
        </w:rPr>
      </w:pPr>
      <w:r w:rsidRPr="002130F4">
        <w:rPr>
          <w:bCs/>
          <w:lang w:eastAsia="et-EE"/>
        </w:rPr>
        <w:t xml:space="preserve">Metsamaa kraavi mullavalli taha kogunev vesi tuleb läbi valli kraavi juhtida  30cm läbimõõdu ja </w:t>
      </w:r>
      <w:r w:rsidR="0080739F" w:rsidRPr="002130F4">
        <w:rPr>
          <w:bCs/>
          <w:lang w:eastAsia="et-EE"/>
        </w:rPr>
        <w:t>9</w:t>
      </w:r>
      <w:r w:rsidRPr="002130F4">
        <w:rPr>
          <w:bCs/>
          <w:lang w:eastAsia="et-EE"/>
        </w:rPr>
        <w:t>m pikkuse plasttoruga Di 300mm SN8 (veeviimar, tüüp VV-300). Veeviimarid on ette nähtud ehitada vastav</w:t>
      </w:r>
      <w:r w:rsidR="003C7221" w:rsidRPr="002130F4">
        <w:rPr>
          <w:bCs/>
          <w:lang w:eastAsia="et-EE"/>
        </w:rPr>
        <w:t>alt tüüpjoonisele 1.7 (2013.a).</w:t>
      </w:r>
      <w:r w:rsidR="0057440C" w:rsidRPr="002130F4">
        <w:rPr>
          <w:bCs/>
          <w:lang w:eastAsia="et-EE"/>
        </w:rPr>
        <w:t xml:space="preserve"> </w:t>
      </w:r>
      <w:r w:rsidR="00057484" w:rsidRPr="002130F4">
        <w:rPr>
          <w:rFonts w:eastAsia="Calibri"/>
          <w:bCs/>
          <w:lang w:eastAsia="en-US"/>
        </w:rPr>
        <w:t>Peetri</w:t>
      </w:r>
      <w:r w:rsidR="006219A6" w:rsidRPr="002130F4">
        <w:rPr>
          <w:bCs/>
          <w:lang w:eastAsia="et-EE"/>
        </w:rPr>
        <w:t xml:space="preserve"> </w:t>
      </w:r>
      <w:r w:rsidR="008848C4" w:rsidRPr="002130F4">
        <w:rPr>
          <w:bCs/>
          <w:lang w:eastAsia="et-EE"/>
        </w:rPr>
        <w:t xml:space="preserve">objektil </w:t>
      </w:r>
      <w:r w:rsidR="00BF32C8" w:rsidRPr="002130F4">
        <w:rPr>
          <w:bCs/>
          <w:lang w:eastAsia="et-EE"/>
        </w:rPr>
        <w:t>on e</w:t>
      </w:r>
      <w:r w:rsidR="003C7221" w:rsidRPr="002130F4">
        <w:rPr>
          <w:bCs/>
          <w:lang w:eastAsia="et-EE"/>
        </w:rPr>
        <w:t xml:space="preserve">tte nähtud </w:t>
      </w:r>
      <w:r w:rsidR="002130F4" w:rsidRPr="002130F4">
        <w:rPr>
          <w:bCs/>
          <w:lang w:eastAsia="et-EE"/>
        </w:rPr>
        <w:t>45</w:t>
      </w:r>
      <w:r w:rsidR="00EE1939" w:rsidRPr="002130F4">
        <w:rPr>
          <w:bCs/>
          <w:lang w:eastAsia="et-EE"/>
        </w:rPr>
        <w:t xml:space="preserve"> </w:t>
      </w:r>
      <w:r w:rsidR="00450513" w:rsidRPr="002130F4">
        <w:rPr>
          <w:bCs/>
          <w:lang w:eastAsia="et-EE"/>
        </w:rPr>
        <w:t>tk</w:t>
      </w:r>
      <w:r w:rsidR="003C7221" w:rsidRPr="002130F4">
        <w:rPr>
          <w:bCs/>
          <w:lang w:eastAsia="et-EE"/>
        </w:rPr>
        <w:t xml:space="preserve"> </w:t>
      </w:r>
      <w:r w:rsidR="003C7221" w:rsidRPr="001964C8">
        <w:rPr>
          <w:bCs/>
          <w:lang w:eastAsia="et-EE"/>
        </w:rPr>
        <w:t>veeviimari paigutus, mille t</w:t>
      </w:r>
      <w:r w:rsidR="0057440C" w:rsidRPr="001964C8">
        <w:rPr>
          <w:bCs/>
          <w:lang w:eastAsia="et-EE"/>
        </w:rPr>
        <w:t xml:space="preserve">äpsemad paigaldamise asukohad täpsustatakse ehituse ajal. </w:t>
      </w:r>
      <w:r w:rsidR="0057440C" w:rsidRPr="00333118">
        <w:rPr>
          <w:bCs/>
          <w:lang w:eastAsia="et-EE"/>
        </w:rPr>
        <w:t>Üldjuhul paigutatakse veeviimarid sinna kus on märgata vee kogunemist mulde taha.</w:t>
      </w:r>
    </w:p>
    <w:p w14:paraId="5E090BE2" w14:textId="0AC23E94" w:rsidR="00861A9E" w:rsidRPr="00333118" w:rsidRDefault="00057484" w:rsidP="00641EDA">
      <w:pPr>
        <w:suppressAutoHyphens w:val="0"/>
        <w:autoSpaceDE w:val="0"/>
        <w:autoSpaceDN w:val="0"/>
        <w:adjustRightInd w:val="0"/>
        <w:jc w:val="both"/>
        <w:rPr>
          <w:bCs/>
          <w:lang w:eastAsia="et-EE"/>
        </w:rPr>
      </w:pPr>
      <w:r w:rsidRPr="00333118">
        <w:rPr>
          <w:rFonts w:eastAsia="Calibri"/>
          <w:bCs/>
          <w:lang w:eastAsia="en-US"/>
        </w:rPr>
        <w:t>Peetri</w:t>
      </w:r>
      <w:r w:rsidR="00EE1939" w:rsidRPr="00333118">
        <w:rPr>
          <w:rFonts w:eastAsia="Calibri"/>
          <w:bCs/>
          <w:lang w:eastAsia="en-US"/>
        </w:rPr>
        <w:t xml:space="preserve"> </w:t>
      </w:r>
      <w:r w:rsidR="00450513" w:rsidRPr="00333118">
        <w:rPr>
          <w:bCs/>
          <w:lang w:eastAsia="et-EE"/>
        </w:rPr>
        <w:t xml:space="preserve">objektil </w:t>
      </w:r>
      <w:r w:rsidR="001964C8" w:rsidRPr="00333118">
        <w:rPr>
          <w:bCs/>
          <w:lang w:eastAsia="et-EE"/>
        </w:rPr>
        <w:t>rekonstrueeritakse 21 truupi ja ehitatakse 27 truupi, 1 truup likvideeritakse.</w:t>
      </w:r>
    </w:p>
    <w:p w14:paraId="6308DFAA" w14:textId="2894C424" w:rsidR="00BF765B" w:rsidRPr="00333118" w:rsidRDefault="006A77F2" w:rsidP="00EA4A46">
      <w:pPr>
        <w:suppressAutoHyphens w:val="0"/>
        <w:autoSpaceDE w:val="0"/>
        <w:autoSpaceDN w:val="0"/>
        <w:adjustRightInd w:val="0"/>
        <w:jc w:val="both"/>
      </w:pPr>
      <w:r w:rsidRPr="00333118">
        <w:rPr>
          <w:bCs/>
          <w:lang w:eastAsia="et-EE"/>
        </w:rPr>
        <w:t>Plasttruubid rajatakse läbimõõduga</w:t>
      </w:r>
      <w:r w:rsidR="00142B95" w:rsidRPr="00333118">
        <w:rPr>
          <w:bCs/>
          <w:lang w:eastAsia="et-EE"/>
        </w:rPr>
        <w:t xml:space="preserve"> </w:t>
      </w:r>
      <w:r w:rsidR="00AF161D" w:rsidRPr="00333118">
        <w:rPr>
          <w:bCs/>
          <w:lang w:eastAsia="et-EE"/>
        </w:rPr>
        <w:t>4</w:t>
      </w:r>
      <w:r w:rsidR="009F6B29" w:rsidRPr="00333118">
        <w:rPr>
          <w:bCs/>
          <w:lang w:eastAsia="et-EE"/>
        </w:rPr>
        <w:t xml:space="preserve">0 cm kuni </w:t>
      </w:r>
      <w:r w:rsidR="007050CF" w:rsidRPr="00333118">
        <w:rPr>
          <w:bCs/>
          <w:lang w:eastAsia="et-EE"/>
        </w:rPr>
        <w:t>10</w:t>
      </w:r>
      <w:r w:rsidR="009F6B29" w:rsidRPr="00333118">
        <w:rPr>
          <w:bCs/>
          <w:lang w:eastAsia="et-EE"/>
        </w:rPr>
        <w:t>0 cm</w:t>
      </w:r>
      <w:r w:rsidR="00142B95" w:rsidRPr="00333118">
        <w:rPr>
          <w:bCs/>
          <w:lang w:eastAsia="et-EE"/>
        </w:rPr>
        <w:t>.</w:t>
      </w:r>
      <w:r w:rsidR="003619D4" w:rsidRPr="00333118">
        <w:rPr>
          <w:bCs/>
          <w:lang w:eastAsia="et-EE"/>
        </w:rPr>
        <w:t xml:space="preserve"> </w:t>
      </w:r>
      <w:r w:rsidR="00F901A0" w:rsidRPr="00333118">
        <w:rPr>
          <w:bCs/>
        </w:rPr>
        <w:t>Plasttruubitorud</w:t>
      </w:r>
      <w:r w:rsidR="005554AA" w:rsidRPr="00333118">
        <w:rPr>
          <w:bCs/>
        </w:rPr>
        <w:t xml:space="preserve"> </w:t>
      </w:r>
      <w:r w:rsidR="00F901A0" w:rsidRPr="00333118">
        <w:rPr>
          <w:bCs/>
        </w:rPr>
        <w:t>peavad vastama ringjäi</w:t>
      </w:r>
      <w:r w:rsidR="00BE1455" w:rsidRPr="00333118">
        <w:rPr>
          <w:bCs/>
        </w:rPr>
        <w:t>kusele SN8, ISO 9969 ja olema</w:t>
      </w:r>
      <w:r w:rsidR="00F901A0" w:rsidRPr="00333118">
        <w:rPr>
          <w:bCs/>
        </w:rPr>
        <w:t xml:space="preserve"> seest siledaseinalised.</w:t>
      </w:r>
      <w:r w:rsidR="00E676B4" w:rsidRPr="00333118">
        <w:rPr>
          <w:bCs/>
        </w:rPr>
        <w:t xml:space="preserve"> </w:t>
      </w:r>
      <w:r w:rsidR="004937F1" w:rsidRPr="00333118">
        <w:rPr>
          <w:bCs/>
        </w:rPr>
        <w:t>Uute truupide vähim piki</w:t>
      </w:r>
      <w:r w:rsidRPr="00333118">
        <w:rPr>
          <w:bCs/>
        </w:rPr>
        <w:t xml:space="preserve"> </w:t>
      </w:r>
      <w:r w:rsidR="004937F1" w:rsidRPr="00333118">
        <w:rPr>
          <w:bCs/>
        </w:rPr>
        <w:t>kalle peab olema 1%. Truupide nõutav eluiga peab olema 50a.</w:t>
      </w:r>
      <w:r w:rsidR="00F901A0" w:rsidRPr="00333118">
        <w:rPr>
          <w:bCs/>
        </w:rPr>
        <w:t xml:space="preserve"> </w:t>
      </w:r>
      <w:r w:rsidR="00111E0A" w:rsidRPr="00333118">
        <w:rPr>
          <w:bCs/>
        </w:rPr>
        <w:t>Truubitorude</w:t>
      </w:r>
      <w:r w:rsidR="005554AA" w:rsidRPr="00333118">
        <w:rPr>
          <w:bCs/>
        </w:rPr>
        <w:t xml:space="preserve"> m</w:t>
      </w:r>
      <w:r w:rsidR="00111E0A" w:rsidRPr="00333118">
        <w:rPr>
          <w:bCs/>
        </w:rPr>
        <w:t>aksimaalne paigaldusjärgne lubatud deformatsioon on</w:t>
      </w:r>
      <w:r w:rsidR="00B1080F" w:rsidRPr="00333118">
        <w:rPr>
          <w:bCs/>
        </w:rPr>
        <w:t xml:space="preserve"> 6%</w:t>
      </w:r>
      <w:r w:rsidR="00111E0A" w:rsidRPr="00333118">
        <w:rPr>
          <w:bCs/>
        </w:rPr>
        <w:t>.</w:t>
      </w:r>
      <w:r w:rsidR="00B1080F" w:rsidRPr="00333118">
        <w:t xml:space="preserve"> </w:t>
      </w:r>
      <w:r w:rsidR="008628F3" w:rsidRPr="00333118">
        <w:rPr>
          <w:bCs/>
        </w:rPr>
        <w:t>Truupide paigaldamise</w:t>
      </w:r>
      <w:r w:rsidR="00A81856" w:rsidRPr="00333118">
        <w:rPr>
          <w:bCs/>
        </w:rPr>
        <w:t>l lähtuda maaparandusrajatiste</w:t>
      </w:r>
      <w:r w:rsidR="008628F3" w:rsidRPr="00333118">
        <w:rPr>
          <w:bCs/>
        </w:rPr>
        <w:t xml:space="preserve"> tüüpjoonistest (2013).</w:t>
      </w:r>
      <w:r w:rsidR="002F4777" w:rsidRPr="00333118">
        <w:t xml:space="preserve"> </w:t>
      </w:r>
      <w:r w:rsidR="00E80A4E" w:rsidRPr="00333118">
        <w:t>Truubitorud tuleb paigaldada vähemalt 15 cm liivalusele. Kinniaetav kaevik tuleb toru ümber korralikult 15-30 cm kihtidena tihendada.</w:t>
      </w:r>
      <w:r w:rsidR="00801765" w:rsidRPr="00333118">
        <w:t xml:space="preserve"> </w:t>
      </w:r>
      <w:r w:rsidR="0091650B" w:rsidRPr="00333118">
        <w:t xml:space="preserve">Truupide ehitamisel minimaalne mineraalse pinnase täitekihi paksus truubitoru peal </w:t>
      </w:r>
      <w:r w:rsidR="00023945" w:rsidRPr="00333118">
        <w:t xml:space="preserve">olema Ø </w:t>
      </w:r>
      <w:r w:rsidR="001769F5" w:rsidRPr="00333118">
        <w:t>3</w:t>
      </w:r>
      <w:r w:rsidR="00023945" w:rsidRPr="00333118">
        <w:t xml:space="preserve">0 </w:t>
      </w:r>
      <w:r w:rsidR="001769F5" w:rsidRPr="00333118">
        <w:t>-</w:t>
      </w:r>
      <w:r w:rsidR="00023945" w:rsidRPr="00333118">
        <w:t xml:space="preserve"> 50 cm plasttruubil vähemalt 0,5 m, Ø 60 cm plasttruubil 0,55 m</w:t>
      </w:r>
      <w:r w:rsidR="00172D6C" w:rsidRPr="00333118">
        <w:t xml:space="preserve"> </w:t>
      </w:r>
      <w:r w:rsidR="00023945" w:rsidRPr="00333118">
        <w:t>Ø</w:t>
      </w:r>
      <w:r w:rsidR="001647E3" w:rsidRPr="00333118">
        <w:t>,</w:t>
      </w:r>
      <w:r w:rsidR="00023945" w:rsidRPr="00333118">
        <w:t xml:space="preserve"> 80</w:t>
      </w:r>
      <w:r w:rsidR="00333118" w:rsidRPr="00333118">
        <w:t>-100</w:t>
      </w:r>
      <w:r w:rsidR="001647E3" w:rsidRPr="00333118">
        <w:t xml:space="preserve"> </w:t>
      </w:r>
      <w:r w:rsidR="00023945" w:rsidRPr="00333118">
        <w:t>cm plasttruubil 0,65</w:t>
      </w:r>
      <w:r w:rsidR="007A7D12" w:rsidRPr="00333118">
        <w:t xml:space="preserve"> </w:t>
      </w:r>
      <w:r w:rsidR="00023945" w:rsidRPr="00333118">
        <w:t>m</w:t>
      </w:r>
      <w:r w:rsidR="008E0CF8" w:rsidRPr="00333118">
        <w:t>.</w:t>
      </w:r>
    </w:p>
    <w:p w14:paraId="0172AD1E" w14:textId="1BBFC989" w:rsidR="00925434" w:rsidRPr="00DB6498" w:rsidRDefault="00DB6498" w:rsidP="00925434">
      <w:pPr>
        <w:suppressAutoHyphens w:val="0"/>
        <w:autoSpaceDE w:val="0"/>
        <w:autoSpaceDN w:val="0"/>
        <w:adjustRightInd w:val="0"/>
        <w:jc w:val="both"/>
      </w:pPr>
      <w:r w:rsidRPr="00DB6498">
        <w:t xml:space="preserve">15 truubile </w:t>
      </w:r>
      <w:r w:rsidR="00925434" w:rsidRPr="00DB6498">
        <w:t xml:space="preserve">on ette nähtud puitaluse </w:t>
      </w:r>
      <w:r w:rsidR="00D23601" w:rsidRPr="00DB6498">
        <w:t xml:space="preserve">(MP joonis 3.7) </w:t>
      </w:r>
      <w:r w:rsidR="00925434" w:rsidRPr="00DB6498">
        <w:t>ehitamine.</w:t>
      </w:r>
    </w:p>
    <w:p w14:paraId="29C4501B" w14:textId="1D7B75A1" w:rsidR="006A77F2" w:rsidRPr="00F10B93" w:rsidRDefault="0091650B" w:rsidP="006A77F2">
      <w:pPr>
        <w:suppressAutoHyphens w:val="0"/>
        <w:autoSpaceDE w:val="0"/>
        <w:autoSpaceDN w:val="0"/>
        <w:adjustRightInd w:val="0"/>
        <w:jc w:val="both"/>
      </w:pPr>
      <w:bookmarkStart w:id="8" w:name="_Hlk120101388"/>
      <w:r w:rsidRPr="00F10B93">
        <w:rPr>
          <w:bCs/>
        </w:rPr>
        <w:t xml:space="preserve">Kõikidele </w:t>
      </w:r>
      <w:r w:rsidR="00152F7A" w:rsidRPr="00F10B93">
        <w:rPr>
          <w:bCs/>
        </w:rPr>
        <w:t>4</w:t>
      </w:r>
      <w:r w:rsidRPr="00F10B93">
        <w:rPr>
          <w:bCs/>
        </w:rPr>
        <w:t>0</w:t>
      </w:r>
      <w:r w:rsidR="00A52649" w:rsidRPr="00F10B93">
        <w:rPr>
          <w:bCs/>
        </w:rPr>
        <w:t>sm</w:t>
      </w:r>
      <w:r w:rsidRPr="00F10B93">
        <w:rPr>
          <w:bCs/>
        </w:rPr>
        <w:t xml:space="preserve"> kuni </w:t>
      </w:r>
      <w:r w:rsidR="008521CA" w:rsidRPr="00F10B93">
        <w:rPr>
          <w:bCs/>
        </w:rPr>
        <w:t>5</w:t>
      </w:r>
      <w:r w:rsidRPr="00F10B93">
        <w:rPr>
          <w:bCs/>
        </w:rPr>
        <w:t>0</w:t>
      </w:r>
      <w:r w:rsidR="00A52649" w:rsidRPr="00F10B93">
        <w:rPr>
          <w:bCs/>
        </w:rPr>
        <w:t>sm</w:t>
      </w:r>
      <w:r w:rsidRPr="00F10B93">
        <w:rPr>
          <w:bCs/>
        </w:rPr>
        <w:t xml:space="preserve"> truupidele on ette nähtud ehitada otsakutele kindlustised </w:t>
      </w:r>
      <w:bookmarkEnd w:id="8"/>
      <w:r w:rsidRPr="00F10B93">
        <w:rPr>
          <w:bCs/>
        </w:rPr>
        <w:t>mattotsakutena tüüpotsakutega: MAO. Truupide mattotsakud, tüüp MAO, tuleb ehitada vastavalt kogumikule „Maaparandusrajatiste tüüpjoonised“ (Tallinn 201</w:t>
      </w:r>
      <w:r w:rsidR="0088017D" w:rsidRPr="00F10B93">
        <w:rPr>
          <w:bCs/>
        </w:rPr>
        <w:t>9</w:t>
      </w:r>
      <w:r w:rsidRPr="00F10B93">
        <w:rPr>
          <w:bCs/>
        </w:rPr>
        <w:t>) joonis 3.1-1 kuni 3.1-2. Otsakute rajamiseks truupidele tuleb kasutada nõlvust 1:1,5.</w:t>
      </w:r>
      <w:r w:rsidR="00E80A4E" w:rsidRPr="00F10B93">
        <w:rPr>
          <w:bCs/>
        </w:rPr>
        <w:t xml:space="preserve"> </w:t>
      </w:r>
      <w:r w:rsidR="001066BB" w:rsidRPr="00F10B93">
        <w:rPr>
          <w:bCs/>
        </w:rPr>
        <w:t xml:space="preserve">Kõikidele </w:t>
      </w:r>
      <w:r w:rsidR="00751E6D" w:rsidRPr="00F10B93">
        <w:rPr>
          <w:bCs/>
        </w:rPr>
        <w:t>6</w:t>
      </w:r>
      <w:r w:rsidR="008A3F2A" w:rsidRPr="00F10B93">
        <w:rPr>
          <w:bCs/>
        </w:rPr>
        <w:t>0</w:t>
      </w:r>
      <w:r w:rsidR="007A7D12" w:rsidRPr="00F10B93">
        <w:rPr>
          <w:bCs/>
        </w:rPr>
        <w:t>sm</w:t>
      </w:r>
      <w:r w:rsidR="008A3F2A" w:rsidRPr="00F10B93">
        <w:rPr>
          <w:bCs/>
        </w:rPr>
        <w:t xml:space="preserve"> </w:t>
      </w:r>
      <w:r w:rsidR="00304042" w:rsidRPr="00F10B93">
        <w:rPr>
          <w:bCs/>
        </w:rPr>
        <w:t xml:space="preserve">truupidele on ette nähtud ehitada otsakutele </w:t>
      </w:r>
      <w:r w:rsidR="00C12884" w:rsidRPr="00F10B93">
        <w:rPr>
          <w:bCs/>
        </w:rPr>
        <w:t xml:space="preserve">matt </w:t>
      </w:r>
      <w:r w:rsidR="00304042" w:rsidRPr="00F10B93">
        <w:rPr>
          <w:bCs/>
        </w:rPr>
        <w:t>kindlustise</w:t>
      </w:r>
      <w:r w:rsidR="00C12884" w:rsidRPr="00F10B93">
        <w:rPr>
          <w:bCs/>
        </w:rPr>
        <w:t>ga</w:t>
      </w:r>
      <w:r w:rsidR="00304042" w:rsidRPr="00F10B93">
        <w:rPr>
          <w:bCs/>
        </w:rPr>
        <w:t xml:space="preserve"> </w:t>
      </w:r>
      <w:r w:rsidRPr="00F10B93">
        <w:rPr>
          <w:bCs/>
        </w:rPr>
        <w:t>kiviotsak</w:t>
      </w:r>
      <w:r w:rsidR="00AF518D" w:rsidRPr="00F10B93">
        <w:rPr>
          <w:bCs/>
        </w:rPr>
        <w:t xml:space="preserve"> </w:t>
      </w:r>
      <w:r w:rsidR="00C12884" w:rsidRPr="00F10B93">
        <w:rPr>
          <w:bCs/>
        </w:rPr>
        <w:t>MA</w:t>
      </w:r>
      <w:r w:rsidR="00E80A4E" w:rsidRPr="00F10B93">
        <w:rPr>
          <w:bCs/>
        </w:rPr>
        <w:t>OK.</w:t>
      </w:r>
      <w:r w:rsidR="00A03DF8" w:rsidRPr="00F10B93">
        <w:rPr>
          <w:bCs/>
        </w:rPr>
        <w:t xml:space="preserve"> </w:t>
      </w:r>
      <w:r w:rsidR="00F10B93" w:rsidRPr="00F10B93">
        <w:rPr>
          <w:bCs/>
        </w:rPr>
        <w:t xml:space="preserve">Kõikidele 80 ja 100sm truupidele </w:t>
      </w:r>
      <w:r w:rsidR="00A03DF8" w:rsidRPr="00F10B93">
        <w:rPr>
          <w:bCs/>
        </w:rPr>
        <w:t>on ettenähtud rajada kivikindlustusotsak KOK</w:t>
      </w:r>
      <w:r w:rsidR="00031D6C" w:rsidRPr="00F10B93">
        <w:rPr>
          <w:bCs/>
        </w:rPr>
        <w:t>.</w:t>
      </w:r>
      <w:r w:rsidR="00E80A4E" w:rsidRPr="00F10B93">
        <w:rPr>
          <w:bCs/>
        </w:rPr>
        <w:t xml:space="preserve"> </w:t>
      </w:r>
      <w:r w:rsidR="00D93D2A" w:rsidRPr="00F10B93">
        <w:rPr>
          <w:bCs/>
        </w:rPr>
        <w:t>Otsakute rajamiseks truupidele tuleb kasutada nõlvust 1:1,5 ning järgida vastavaid tüüpjooniseid väljaandest „Maaparandusrajatiste tüüpjoonised“ (Tallinn 201</w:t>
      </w:r>
      <w:r w:rsidR="00457120" w:rsidRPr="00F10B93">
        <w:rPr>
          <w:bCs/>
        </w:rPr>
        <w:t>9</w:t>
      </w:r>
      <w:r w:rsidR="00D93D2A" w:rsidRPr="00F10B93">
        <w:rPr>
          <w:bCs/>
        </w:rPr>
        <w:t xml:space="preserve">). </w:t>
      </w:r>
      <w:r w:rsidR="00AF518D" w:rsidRPr="00F10B93">
        <w:t>K</w:t>
      </w:r>
      <w:r w:rsidR="006A77F2" w:rsidRPr="00F10B93">
        <w:t>OK tüüpi otsakute ehitamisel tuleb kivikindlustuse alune kraavi nõlv süvistada, et peale kindlustuse ehitamist kindlustus ja nõlv oleksid ühes tasapinnas.</w:t>
      </w:r>
      <w:r w:rsidR="00412ECE" w:rsidRPr="00F10B93">
        <w:t xml:space="preserve"> </w:t>
      </w:r>
      <w:r w:rsidR="00AF518D" w:rsidRPr="00F10B93">
        <w:t>K</w:t>
      </w:r>
      <w:r w:rsidR="00412ECE" w:rsidRPr="00F10B93">
        <w:t>OK otsakute rajamisel ei kasutata geotekstiili kivide all.</w:t>
      </w:r>
      <w:r w:rsidR="009459D4" w:rsidRPr="00F10B93">
        <w:t xml:space="preserve"> </w:t>
      </w:r>
      <w:bookmarkStart w:id="9" w:name="_Hlk113011941"/>
      <w:r w:rsidR="009459D4" w:rsidRPr="00F10B93">
        <w:t xml:space="preserve">Otsakute ja nõlvade kindlustamisel võib </w:t>
      </w:r>
      <w:r w:rsidR="009459D4" w:rsidRPr="00F10B93">
        <w:lastRenderedPageBreak/>
        <w:t xml:space="preserve">kasutada hüdrokülvi, kuid see peab olema teostatud 50 päeva enne ehituse lõpptähtaega ja ehituse üle andes peab otsakul/kindlustusel </w:t>
      </w:r>
      <w:r w:rsidR="003F5C9D" w:rsidRPr="00F10B93">
        <w:t>kasvama ühtlane elujõuline haljastus.</w:t>
      </w:r>
      <w:bookmarkEnd w:id="9"/>
      <w:r w:rsidR="009459D4" w:rsidRPr="00F10B93">
        <w:t xml:space="preserve">  </w:t>
      </w:r>
    </w:p>
    <w:p w14:paraId="0C58CEC6" w14:textId="77777777" w:rsidR="003F57EB" w:rsidRPr="00A94A18" w:rsidRDefault="003F57EB" w:rsidP="003F57EB">
      <w:pPr>
        <w:ind w:right="-1"/>
        <w:jc w:val="both"/>
      </w:pPr>
      <w:r w:rsidRPr="00A94A18">
        <w:t xml:space="preserve">Teed läbivatele truupidele on ette nähtud tähispostide paigaldamine, 2 tähisposti truubile. Tähispostid tuleb paigaldada mulde servast vähemalt 0,35m kaugusele ja sõidutee servast vähemalt 0,75 m kaugusele. </w:t>
      </w:r>
    </w:p>
    <w:p w14:paraId="01208449" w14:textId="323D2D98" w:rsidR="00931549" w:rsidRPr="00A94A18" w:rsidRDefault="00931549" w:rsidP="006A77F2">
      <w:pPr>
        <w:suppressAutoHyphens w:val="0"/>
        <w:autoSpaceDE w:val="0"/>
        <w:autoSpaceDN w:val="0"/>
        <w:adjustRightInd w:val="0"/>
        <w:jc w:val="both"/>
      </w:pPr>
      <w:r w:rsidRPr="00A94A18">
        <w:t>Välja kaevatud vanad r/b truubitorud tuleb rekonstrueeritavalt alalt ära vedada ja utiliseerida.</w:t>
      </w:r>
    </w:p>
    <w:p w14:paraId="2C3F3C6A" w14:textId="31809D57" w:rsidR="000E70FE" w:rsidRPr="00DA0471" w:rsidRDefault="00C74124" w:rsidP="00622F0C">
      <w:pPr>
        <w:pStyle w:val="Default"/>
        <w:jc w:val="both"/>
        <w:rPr>
          <w:rFonts w:ascii="Times New Roman" w:hAnsi="Times New Roman" w:cs="Times New Roman"/>
          <w:highlight w:val="yellow"/>
        </w:rPr>
      </w:pPr>
      <w:r w:rsidRPr="00DA0471">
        <w:rPr>
          <w:rFonts w:ascii="Times New Roman" w:hAnsi="Times New Roman" w:cs="Times New Roman"/>
          <w:b/>
          <w:bCs/>
        </w:rPr>
        <w:t>Len</w:t>
      </w:r>
      <w:r w:rsidR="00DA0471" w:rsidRPr="00DA0471">
        <w:rPr>
          <w:rFonts w:ascii="Times New Roman" w:hAnsi="Times New Roman" w:cs="Times New Roman"/>
          <w:b/>
          <w:bCs/>
        </w:rPr>
        <w:t>dre</w:t>
      </w:r>
      <w:r w:rsidR="00AA4930" w:rsidRPr="00DA0471">
        <w:rPr>
          <w:rFonts w:ascii="Times New Roman" w:hAnsi="Times New Roman" w:cs="Times New Roman"/>
          <w:b/>
          <w:bCs/>
        </w:rPr>
        <w:t xml:space="preserve"> </w:t>
      </w:r>
      <w:r w:rsidR="000E70FE" w:rsidRPr="00DA0471">
        <w:rPr>
          <w:rFonts w:ascii="Times New Roman" w:hAnsi="Times New Roman" w:cs="Times New Roman"/>
          <w:b/>
          <w:bCs/>
        </w:rPr>
        <w:t xml:space="preserve">tee </w:t>
      </w:r>
      <w:r w:rsidR="000E70FE" w:rsidRPr="00DA0471">
        <w:rPr>
          <w:rFonts w:ascii="Times New Roman" w:hAnsi="Times New Roman" w:cs="Times New Roman"/>
        </w:rPr>
        <w:t xml:space="preserve">(pikkus </w:t>
      </w:r>
      <w:r w:rsidR="00DA0471" w:rsidRPr="00DA0471">
        <w:rPr>
          <w:rFonts w:ascii="Times New Roman" w:hAnsi="Times New Roman" w:cs="Times New Roman"/>
        </w:rPr>
        <w:t>1</w:t>
      </w:r>
      <w:r w:rsidR="00CC5276" w:rsidRPr="00DA0471">
        <w:rPr>
          <w:rFonts w:ascii="Times New Roman" w:hAnsi="Times New Roman" w:cs="Times New Roman"/>
        </w:rPr>
        <w:t>,</w:t>
      </w:r>
      <w:r w:rsidR="00AA4930" w:rsidRPr="00DA0471">
        <w:rPr>
          <w:rFonts w:ascii="Times New Roman" w:hAnsi="Times New Roman" w:cs="Times New Roman"/>
        </w:rPr>
        <w:t>7</w:t>
      </w:r>
      <w:r w:rsidR="00DA0471" w:rsidRPr="00DA0471">
        <w:rPr>
          <w:rFonts w:ascii="Times New Roman" w:hAnsi="Times New Roman" w:cs="Times New Roman"/>
        </w:rPr>
        <w:t>7</w:t>
      </w:r>
      <w:r w:rsidR="000E70FE" w:rsidRPr="00DA0471">
        <w:rPr>
          <w:rFonts w:ascii="Times New Roman" w:hAnsi="Times New Roman" w:cs="Times New Roman"/>
        </w:rPr>
        <w:t xml:space="preserve"> </w:t>
      </w:r>
      <w:r w:rsidR="000E70FE" w:rsidRPr="001F4116">
        <w:rPr>
          <w:rFonts w:ascii="Times New Roman" w:hAnsi="Times New Roman" w:cs="Times New Roman"/>
        </w:rPr>
        <w:t xml:space="preserve">km) </w:t>
      </w:r>
      <w:r w:rsidR="00851966" w:rsidRPr="001F4116">
        <w:rPr>
          <w:rFonts w:ascii="Times New Roman" w:hAnsi="Times New Roman" w:cs="Times New Roman"/>
        </w:rPr>
        <w:t xml:space="preserve">ehitatakse alates </w:t>
      </w:r>
      <w:r w:rsidR="00C07197" w:rsidRPr="001F4116">
        <w:rPr>
          <w:rFonts w:ascii="Times New Roman" w:hAnsi="Times New Roman" w:cs="Times New Roman"/>
        </w:rPr>
        <w:t>2 Tallinn-Tartu-Võru-Luhamaa teest km 110,49</w:t>
      </w:r>
      <w:r w:rsidR="00851966" w:rsidRPr="001F4116">
        <w:rPr>
          <w:rFonts w:ascii="Times New Roman" w:hAnsi="Times New Roman" w:cs="Times New Roman"/>
        </w:rPr>
        <w:t>.</w:t>
      </w:r>
      <w:r w:rsidR="000E70FE" w:rsidRPr="001F4116">
        <w:rPr>
          <w:rFonts w:ascii="Times New Roman" w:hAnsi="Times New Roman" w:cs="Times New Roman"/>
        </w:rPr>
        <w:t xml:space="preserve"> Tee lõppu </w:t>
      </w:r>
      <w:r w:rsidR="00CB5D95" w:rsidRPr="001F4116">
        <w:rPr>
          <w:rFonts w:ascii="Times New Roman" w:hAnsi="Times New Roman" w:cs="Times New Roman"/>
        </w:rPr>
        <w:t>rajatakse</w:t>
      </w:r>
      <w:r w:rsidR="000E70FE" w:rsidRPr="001F4116">
        <w:rPr>
          <w:rFonts w:ascii="Times New Roman" w:hAnsi="Times New Roman" w:cs="Times New Roman"/>
        </w:rPr>
        <w:t xml:space="preserve"> tagasipööramise koht. Tee algusesse on </w:t>
      </w:r>
      <w:r w:rsidR="00CB5D95" w:rsidRPr="001F4116">
        <w:rPr>
          <w:rFonts w:ascii="Times New Roman" w:hAnsi="Times New Roman" w:cs="Times New Roman"/>
        </w:rPr>
        <w:t>ettenähtud</w:t>
      </w:r>
      <w:r w:rsidR="000E70FE" w:rsidRPr="001F4116">
        <w:rPr>
          <w:rFonts w:ascii="Times New Roman" w:hAnsi="Times New Roman" w:cs="Times New Roman"/>
        </w:rPr>
        <w:t xml:space="preserve"> </w:t>
      </w:r>
      <w:r w:rsidR="0065431A" w:rsidRPr="001F4116">
        <w:rPr>
          <w:rFonts w:ascii="Times New Roman" w:hAnsi="Times New Roman" w:cs="Times New Roman"/>
        </w:rPr>
        <w:t xml:space="preserve">teede </w:t>
      </w:r>
      <w:r w:rsidR="0035260E" w:rsidRPr="001F4116">
        <w:rPr>
          <w:rFonts w:ascii="Times New Roman" w:hAnsi="Times New Roman" w:cs="Times New Roman"/>
        </w:rPr>
        <w:t>T-kujulise ristmiku R-T</w:t>
      </w:r>
      <w:r w:rsidR="000E70FE" w:rsidRPr="001F4116">
        <w:rPr>
          <w:rFonts w:ascii="Times New Roman" w:hAnsi="Times New Roman" w:cs="Times New Roman"/>
        </w:rPr>
        <w:t xml:space="preserve"> ehitus</w:t>
      </w:r>
      <w:r w:rsidR="001A167F" w:rsidRPr="001F4116">
        <w:rPr>
          <w:rFonts w:ascii="Times New Roman" w:hAnsi="Times New Roman" w:cs="Times New Roman"/>
        </w:rPr>
        <w:t>.</w:t>
      </w:r>
      <w:r w:rsidR="00622F0C" w:rsidRPr="001F4116">
        <w:rPr>
          <w:rFonts w:ascii="Times New Roman" w:hAnsi="Times New Roman" w:cs="Times New Roman"/>
        </w:rPr>
        <w:t xml:space="preserve"> Rekonstrueeritav Lendre tee (nr.</w:t>
      </w:r>
      <w:r w:rsidR="001A167F" w:rsidRPr="001F4116">
        <w:rPr>
          <w:rFonts w:ascii="Times New Roman" w:hAnsi="Times New Roman" w:cs="Times New Roman"/>
        </w:rPr>
        <w:t xml:space="preserve"> </w:t>
      </w:r>
      <w:r w:rsidR="00622F0C" w:rsidRPr="001F4116">
        <w:rPr>
          <w:rFonts w:ascii="Times New Roman" w:hAnsi="Times New Roman" w:cs="Times New Roman"/>
        </w:rPr>
        <w:t xml:space="preserve">2340185, kruus, kohalik tee) </w:t>
      </w:r>
      <w:r w:rsidR="001A167F" w:rsidRPr="001F4116">
        <w:rPr>
          <w:rFonts w:ascii="Times New Roman" w:hAnsi="Times New Roman" w:cs="Times New Roman"/>
        </w:rPr>
        <w:t xml:space="preserve">pikkus on </w:t>
      </w:r>
      <w:r w:rsidR="00622F0C" w:rsidRPr="001F4116">
        <w:rPr>
          <w:rFonts w:ascii="Times New Roman" w:hAnsi="Times New Roman" w:cs="Times New Roman"/>
        </w:rPr>
        <w:t xml:space="preserve">0,96 km </w:t>
      </w:r>
      <w:r w:rsidR="001A167F" w:rsidRPr="001F4116">
        <w:rPr>
          <w:rFonts w:ascii="Times New Roman" w:hAnsi="Times New Roman" w:cs="Times New Roman"/>
        </w:rPr>
        <w:t>ja e</w:t>
      </w:r>
      <w:r w:rsidR="00622F0C" w:rsidRPr="001F4116">
        <w:rPr>
          <w:rFonts w:ascii="Times New Roman" w:hAnsi="Times New Roman" w:cs="Times New Roman"/>
        </w:rPr>
        <w:t>hitatav Lendre tee pik</w:t>
      </w:r>
      <w:r w:rsidR="001A167F" w:rsidRPr="001F4116">
        <w:rPr>
          <w:rFonts w:ascii="Times New Roman" w:hAnsi="Times New Roman" w:cs="Times New Roman"/>
        </w:rPr>
        <w:t>k</w:t>
      </w:r>
      <w:r w:rsidR="00622F0C" w:rsidRPr="001F4116">
        <w:rPr>
          <w:rFonts w:ascii="Times New Roman" w:hAnsi="Times New Roman" w:cs="Times New Roman"/>
        </w:rPr>
        <w:t xml:space="preserve">us </w:t>
      </w:r>
      <w:r w:rsidR="001A167F" w:rsidRPr="001F4116">
        <w:rPr>
          <w:rFonts w:ascii="Times New Roman" w:hAnsi="Times New Roman" w:cs="Times New Roman"/>
        </w:rPr>
        <w:t>on</w:t>
      </w:r>
      <w:r w:rsidR="00622F0C" w:rsidRPr="001F4116">
        <w:rPr>
          <w:rFonts w:ascii="Times New Roman" w:hAnsi="Times New Roman" w:cs="Times New Roman"/>
        </w:rPr>
        <w:t xml:space="preserve"> 0,82 km.</w:t>
      </w:r>
    </w:p>
    <w:p w14:paraId="0AC605F3" w14:textId="49D37073" w:rsidR="000D0797" w:rsidRPr="00DA0471" w:rsidRDefault="00A47BAA" w:rsidP="00F17DB3">
      <w:pPr>
        <w:pStyle w:val="Default"/>
        <w:jc w:val="both"/>
        <w:rPr>
          <w:rFonts w:ascii="Times New Roman" w:hAnsi="Times New Roman" w:cs="Times New Roman"/>
          <w:highlight w:val="yellow"/>
        </w:rPr>
      </w:pPr>
      <w:r w:rsidRPr="00A47BAA">
        <w:rPr>
          <w:rFonts w:ascii="Times New Roman" w:hAnsi="Times New Roman" w:cs="Times New Roman"/>
        </w:rPr>
        <w:t>Ehitatava t</w:t>
      </w:r>
      <w:r w:rsidR="008D310D" w:rsidRPr="00A47BAA">
        <w:rPr>
          <w:rFonts w:ascii="Times New Roman" w:hAnsi="Times New Roman" w:cs="Times New Roman"/>
        </w:rPr>
        <w:t>ee</w:t>
      </w:r>
      <w:r w:rsidRPr="00A47BAA">
        <w:rPr>
          <w:rFonts w:ascii="Times New Roman" w:hAnsi="Times New Roman" w:cs="Times New Roman"/>
        </w:rPr>
        <w:t xml:space="preserve"> lõigu</w:t>
      </w:r>
      <w:r w:rsidR="008D310D" w:rsidRPr="00A47BAA">
        <w:rPr>
          <w:rFonts w:ascii="Times New Roman" w:hAnsi="Times New Roman" w:cs="Times New Roman"/>
        </w:rPr>
        <w:t xml:space="preserve"> kruuskate rajatakse kohalikust pinnasest (ehitatavatest kraavidest ET ja EK) rajatud profileeritud ja tasandatud muldele, mille keskmine kihipaksus on 40 cm. Teekatte rajatakse 4,5</w:t>
      </w:r>
      <w:r w:rsidR="00E94193" w:rsidRPr="00A47BAA">
        <w:rPr>
          <w:rFonts w:ascii="Times New Roman" w:hAnsi="Times New Roman" w:cs="Times New Roman"/>
        </w:rPr>
        <w:t xml:space="preserve">m laiune, kahekihiline, millest kattekiht rajatakse </w:t>
      </w:r>
      <w:r w:rsidR="008D310D" w:rsidRPr="00A47BAA">
        <w:rPr>
          <w:rFonts w:ascii="Times New Roman" w:hAnsi="Times New Roman" w:cs="Times New Roman"/>
        </w:rPr>
        <w:t>10</w:t>
      </w:r>
      <w:r w:rsidR="00E94193" w:rsidRPr="00A47BAA">
        <w:rPr>
          <w:rFonts w:ascii="Times New Roman" w:hAnsi="Times New Roman" w:cs="Times New Roman"/>
        </w:rPr>
        <w:t xml:space="preserve">sm paksuselt </w:t>
      </w:r>
      <w:r w:rsidR="001A177B" w:rsidRPr="00A47BAA">
        <w:rPr>
          <w:rFonts w:ascii="Times New Roman" w:hAnsi="Times New Roman" w:cs="Times New Roman"/>
        </w:rPr>
        <w:t>purustatud k</w:t>
      </w:r>
      <w:r w:rsidR="008D310D" w:rsidRPr="00A47BAA">
        <w:rPr>
          <w:rFonts w:ascii="Times New Roman" w:hAnsi="Times New Roman" w:cs="Times New Roman"/>
        </w:rPr>
        <w:t>r</w:t>
      </w:r>
      <w:r w:rsidR="001A177B" w:rsidRPr="00A47BAA">
        <w:rPr>
          <w:rFonts w:ascii="Times New Roman" w:hAnsi="Times New Roman" w:cs="Times New Roman"/>
        </w:rPr>
        <w:t xml:space="preserve">uusast </w:t>
      </w:r>
      <w:r w:rsidR="008D310D" w:rsidRPr="00A47BAA">
        <w:rPr>
          <w:rFonts w:ascii="Times New Roman" w:hAnsi="Times New Roman" w:cs="Times New Roman"/>
        </w:rPr>
        <w:t>(pos6)</w:t>
      </w:r>
      <w:r w:rsidR="001A177B" w:rsidRPr="00A47BAA">
        <w:rPr>
          <w:rFonts w:ascii="Times New Roman" w:hAnsi="Times New Roman" w:cs="Times New Roman"/>
        </w:rPr>
        <w:t xml:space="preserve"> ja aluskiht </w:t>
      </w:r>
      <w:r w:rsidR="008D310D" w:rsidRPr="00A47BAA">
        <w:rPr>
          <w:rFonts w:ascii="Times New Roman" w:hAnsi="Times New Roman" w:cs="Times New Roman"/>
        </w:rPr>
        <w:t>30</w:t>
      </w:r>
      <w:r w:rsidR="001A177B" w:rsidRPr="00A47BAA">
        <w:rPr>
          <w:rFonts w:ascii="Times New Roman" w:hAnsi="Times New Roman" w:cs="Times New Roman"/>
        </w:rPr>
        <w:t>sm sorteeritud k</w:t>
      </w:r>
      <w:r w:rsidR="008D310D" w:rsidRPr="00A47BAA">
        <w:rPr>
          <w:rFonts w:ascii="Times New Roman" w:hAnsi="Times New Roman" w:cs="Times New Roman"/>
        </w:rPr>
        <w:t>r</w:t>
      </w:r>
      <w:r w:rsidR="001A177B" w:rsidRPr="00A47BAA">
        <w:rPr>
          <w:rFonts w:ascii="Times New Roman" w:hAnsi="Times New Roman" w:cs="Times New Roman"/>
        </w:rPr>
        <w:t xml:space="preserve">uusast </w:t>
      </w:r>
      <w:r w:rsidR="008D310D" w:rsidRPr="00A47BAA">
        <w:rPr>
          <w:rFonts w:ascii="Times New Roman" w:hAnsi="Times New Roman" w:cs="Times New Roman"/>
        </w:rPr>
        <w:t>(pos</w:t>
      </w:r>
      <w:r w:rsidR="001A177B" w:rsidRPr="00A47BAA">
        <w:rPr>
          <w:rFonts w:ascii="Times New Roman" w:hAnsi="Times New Roman" w:cs="Times New Roman"/>
        </w:rPr>
        <w:t>4</w:t>
      </w:r>
      <w:r w:rsidR="008D310D" w:rsidRPr="00A47BAA">
        <w:rPr>
          <w:rFonts w:ascii="Times New Roman" w:hAnsi="Times New Roman" w:cs="Times New Roman"/>
        </w:rPr>
        <w:t xml:space="preserve">). </w:t>
      </w:r>
      <w:r w:rsidR="008D310D" w:rsidRPr="00070579">
        <w:rPr>
          <w:rFonts w:ascii="Times New Roman" w:hAnsi="Times New Roman" w:cs="Times New Roman"/>
        </w:rPr>
        <w:t>Tee koguulatuses</w:t>
      </w:r>
      <w:r w:rsidR="001A177B" w:rsidRPr="00070579">
        <w:rPr>
          <w:rFonts w:ascii="Times New Roman" w:hAnsi="Times New Roman" w:cs="Times New Roman"/>
        </w:rPr>
        <w:t xml:space="preserve"> </w:t>
      </w:r>
      <w:r w:rsidR="008D310D" w:rsidRPr="00070579">
        <w:rPr>
          <w:rFonts w:ascii="Times New Roman" w:hAnsi="Times New Roman" w:cs="Times New Roman"/>
        </w:rPr>
        <w:t>kasutatakse kandevõime suurendamiseks geotekstiili</w:t>
      </w:r>
      <w:r w:rsidR="00486ED9" w:rsidRPr="00070579">
        <w:rPr>
          <w:rFonts w:ascii="Times New Roman" w:hAnsi="Times New Roman" w:cs="Times New Roman"/>
        </w:rPr>
        <w:t xml:space="preserve"> (Deklareeritud tõmbetugevus MD/CMD ≥20 kN/m, 5,0 m lai)</w:t>
      </w:r>
      <w:r w:rsidR="005E5F7E" w:rsidRPr="00070579">
        <w:rPr>
          <w:rFonts w:ascii="Times New Roman" w:hAnsi="Times New Roman" w:cs="Times New Roman"/>
        </w:rPr>
        <w:t>.</w:t>
      </w:r>
      <w:r w:rsidR="00486ED9" w:rsidRPr="00070579">
        <w:rPr>
          <w:rFonts w:ascii="Times New Roman" w:hAnsi="Times New Roman" w:cs="Times New Roman"/>
        </w:rPr>
        <w:t xml:space="preserve"> </w:t>
      </w:r>
      <w:r w:rsidR="00F17DB3" w:rsidRPr="00070579">
        <w:rPr>
          <w:rFonts w:ascii="Times New Roman" w:hAnsi="Times New Roman" w:cs="Times New Roman"/>
        </w:rPr>
        <w:t>Ehitatavalt teelt rajatakse kvartalisihtidele, kraavimulletele ning muudele liigeldavatele sihtidele mahasõidukohad M3</w:t>
      </w:r>
      <w:r w:rsidR="006D2C99">
        <w:rPr>
          <w:rFonts w:ascii="Times New Roman" w:hAnsi="Times New Roman" w:cs="Times New Roman"/>
        </w:rPr>
        <w:t xml:space="preserve"> ja </w:t>
      </w:r>
      <w:r w:rsidR="006D2C99" w:rsidRPr="006D2C99">
        <w:rPr>
          <w:rFonts w:ascii="Times New Roman" w:hAnsi="Times New Roman" w:cs="Times New Roman"/>
        </w:rPr>
        <w:t>M2</w:t>
      </w:r>
      <w:r w:rsidR="00F17DB3" w:rsidRPr="00070579">
        <w:rPr>
          <w:rFonts w:ascii="Times New Roman" w:hAnsi="Times New Roman" w:cs="Times New Roman"/>
        </w:rPr>
        <w:t xml:space="preserve">. </w:t>
      </w:r>
    </w:p>
    <w:p w14:paraId="63E3B9BB" w14:textId="798EAD3B" w:rsidR="005541CF" w:rsidRPr="00156A9B" w:rsidRDefault="00821375" w:rsidP="00D701A8">
      <w:pPr>
        <w:suppressAutoHyphens w:val="0"/>
        <w:autoSpaceDE w:val="0"/>
        <w:autoSpaceDN w:val="0"/>
        <w:adjustRightInd w:val="0"/>
        <w:jc w:val="both"/>
      </w:pPr>
      <w:r w:rsidRPr="00821375">
        <w:t>Lendre teele ehitada Lendre tee ja Lendre tee pikenduse ühinemiskohta T-kujuline ristmik (R-T)  ja Lendre tee pikenduse lõppu T-kujuline tagasipööramis</w:t>
      </w:r>
      <w:r w:rsidR="00B81DD7">
        <w:t>e</w:t>
      </w:r>
      <w:r w:rsidRPr="00821375">
        <w:t>koht (TP-T).</w:t>
      </w:r>
      <w:r>
        <w:t xml:space="preserve"> </w:t>
      </w:r>
      <w:bookmarkStart w:id="10" w:name="_Hlk146188380"/>
      <w:r w:rsidR="00E35EDF" w:rsidRPr="00E35EDF">
        <w:t>Mahasõidukoht M3 vastavalt kruuskatte pikkusega 10 m</w:t>
      </w:r>
      <w:r w:rsidR="00E35EDF">
        <w:t xml:space="preserve"> </w:t>
      </w:r>
      <w:r w:rsidR="00E35EDF" w:rsidRPr="00E35EDF">
        <w:t xml:space="preserve">(eramaale pikkusega 5m). Mahasõidukoht M2 vastavalt </w:t>
      </w:r>
      <w:r w:rsidR="00E35EDF" w:rsidRPr="00156A9B">
        <w:t>kruuskatte pikkusega 30 m. Mahasõidukohtadele M2 ja M3 ehitada ühekihiline kruuskate paksusega 40 cm (positsioon nr 4). Mahasõidukoha katendid ehitatakse geotekstiilile</w:t>
      </w:r>
      <w:r w:rsidR="00BB3CA3" w:rsidRPr="00156A9B">
        <w:t xml:space="preserve"> (Deklareeritud tõmbetugevus MD/CMD ≥20 kN/m, 5,0 m lai)</w:t>
      </w:r>
      <w:bookmarkEnd w:id="10"/>
      <w:r w:rsidR="00BB3CA3" w:rsidRPr="00156A9B">
        <w:t>. Teede T-kujuline ristmik ehitatakse kruusalusega 30 cm (kruusasegu positsioon 4) ja kattega 10 cm (kruusasegu positsioon 6)</w:t>
      </w:r>
      <w:r w:rsidR="00C12B37" w:rsidRPr="00156A9B">
        <w:t xml:space="preserve"> geotekstiilile (Deklareeritud tõmbetugevus MD/CMD ≥20 kN/m, 5,0 m lai)</w:t>
      </w:r>
      <w:r w:rsidR="00BB3CA3" w:rsidRPr="00156A9B">
        <w:t xml:space="preserve">. </w:t>
      </w:r>
    </w:p>
    <w:p w14:paraId="28E5D89B" w14:textId="7944F250" w:rsidR="0063151A" w:rsidRDefault="0063151A" w:rsidP="00553E5E">
      <w:pPr>
        <w:suppressAutoHyphens w:val="0"/>
        <w:autoSpaceDE w:val="0"/>
        <w:autoSpaceDN w:val="0"/>
        <w:adjustRightInd w:val="0"/>
        <w:jc w:val="both"/>
      </w:pPr>
      <w:r w:rsidRPr="00156A9B">
        <w:t>Kõik teede rajatised ehitatakse vastavalt trükisele “Maaparandusrajatiste tüüpjoonised” (Tallinn 2019)</w:t>
      </w:r>
      <w:r w:rsidR="00D701A8" w:rsidRPr="00156A9B">
        <w:t>.</w:t>
      </w:r>
    </w:p>
    <w:p w14:paraId="4BD21945" w14:textId="571535A9" w:rsidR="00FC3890" w:rsidRDefault="00FC3890" w:rsidP="00553E5E">
      <w:pPr>
        <w:suppressAutoHyphens w:val="0"/>
        <w:autoSpaceDE w:val="0"/>
        <w:autoSpaceDN w:val="0"/>
        <w:adjustRightInd w:val="0"/>
        <w:jc w:val="both"/>
      </w:pPr>
      <w:r w:rsidRPr="00FC3890">
        <w:t xml:space="preserve">Tee pikettide PK 2ja PK3 vahel ületab teed elektriõhuliin 35-110 kV.  Madalpinge õhuliinide kõrgus </w:t>
      </w:r>
      <w:r>
        <w:t>tajatavast</w:t>
      </w:r>
      <w:r w:rsidRPr="00FC3890">
        <w:t xml:space="preserve"> teepinnast on vahemikus 5,6 – 6,5m. Kuna kõrgus ei vasta AS Elektrilevi nõuetele, siis tuleb ehitajal tellida õhuliinide tõstmine vastavat litsentsi omavalt ettevõttelt.</w:t>
      </w:r>
    </w:p>
    <w:p w14:paraId="003E03E1" w14:textId="5D35273C" w:rsidR="00BF3D93" w:rsidRDefault="00806FDF" w:rsidP="003D6F81">
      <w:pPr>
        <w:suppressAutoHyphens w:val="0"/>
        <w:autoSpaceDE w:val="0"/>
        <w:autoSpaceDN w:val="0"/>
        <w:adjustRightInd w:val="0"/>
        <w:jc w:val="both"/>
      </w:pPr>
      <w:r w:rsidRPr="00806FDF">
        <w:t>Riigi kõrvalmaanteedega ristumiskohtade ehitamiseks on Teelahendused OÜ poolt koostatud eraldi projekt – „</w:t>
      </w:r>
      <w:r w:rsidR="003D6F81">
        <w:t xml:space="preserve">Järva maakond Järva vald Järavere küla 2 Tallinn-Tartu-Võru-Luhamaa tee km 110,49 ja Lendre tee ristumiskoha rekonstrueerimise PÕHIPROJEKT </w:t>
      </w:r>
      <w:r w:rsidRPr="00806FDF">
        <w:t xml:space="preserve">Töö nr. </w:t>
      </w:r>
      <w:r w:rsidR="00937030" w:rsidRPr="00937030">
        <w:t>Töö nr PP-21-18</w:t>
      </w:r>
      <w:r w:rsidRPr="00806FDF">
        <w:t>“</w:t>
      </w:r>
    </w:p>
    <w:p w14:paraId="64C19D94" w14:textId="2FCE337D" w:rsidR="00BF3D93" w:rsidRPr="001674F1" w:rsidRDefault="007115E1" w:rsidP="00BF3D93">
      <w:pPr>
        <w:suppressAutoHyphens w:val="0"/>
        <w:autoSpaceDE w:val="0"/>
        <w:autoSpaceDN w:val="0"/>
        <w:adjustRightInd w:val="0"/>
        <w:jc w:val="both"/>
      </w:pPr>
      <w:r>
        <w:t>Lendre</w:t>
      </w:r>
      <w:r w:rsidR="00BF3D93" w:rsidRPr="00BC2891">
        <w:t xml:space="preserve"> tee ja </w:t>
      </w:r>
      <w:r w:rsidR="00192A5C" w:rsidRPr="00192A5C">
        <w:t xml:space="preserve">2 Tallinn-Tartu-Võru-Luhamaa tee km 110,49 </w:t>
      </w:r>
      <w:r w:rsidR="00192A5C">
        <w:t>olemasolev</w:t>
      </w:r>
      <w:r w:rsidR="00BF3D93" w:rsidRPr="00BC2891">
        <w:t xml:space="preserve"> mahasõit </w:t>
      </w:r>
      <w:r w:rsidR="00192A5C">
        <w:t>rekonstrueeri</w:t>
      </w:r>
      <w:r w:rsidR="00BF3D93" w:rsidRPr="00BC2891">
        <w:t xml:space="preserve">takse riigiteega täisnurga all. Mahasõidukoha </w:t>
      </w:r>
      <w:r w:rsidR="00206072" w:rsidRPr="00206072">
        <w:t>pikikalle Lendre teel on 3,0%. A/B kattega juurdepääsuteele on ettenähtud kahepoolse põikkaldega 2,5%-ne a/b kate ning 3,0%-ne kahepoolse põikkaldega kruuskate.</w:t>
      </w:r>
    </w:p>
    <w:p w14:paraId="72C720A3" w14:textId="77777777" w:rsidR="00BF3D93" w:rsidRPr="001674F1" w:rsidRDefault="00BF3D93" w:rsidP="00BF3D93">
      <w:pPr>
        <w:suppressAutoHyphens w:val="0"/>
        <w:autoSpaceDE w:val="0"/>
        <w:autoSpaceDN w:val="0"/>
        <w:adjustRightInd w:val="0"/>
        <w:jc w:val="both"/>
      </w:pPr>
      <w:r w:rsidRPr="001674F1">
        <w:t>Mahasõidukoht riigiteelt rajatakse 18m pikkuselt asfaltbetoonkattega järgmiselt:</w:t>
      </w:r>
    </w:p>
    <w:p w14:paraId="5C3C004E" w14:textId="7FFDFA58" w:rsidR="00BF3D93" w:rsidRPr="001674F1" w:rsidRDefault="00BF3D93" w:rsidP="00BF3D93">
      <w:pPr>
        <w:pStyle w:val="Loendilik"/>
        <w:numPr>
          <w:ilvl w:val="0"/>
          <w:numId w:val="6"/>
        </w:numPr>
        <w:suppressAutoHyphens w:val="0"/>
        <w:autoSpaceDE w:val="0"/>
        <w:autoSpaceDN w:val="0"/>
        <w:adjustRightInd w:val="0"/>
        <w:jc w:val="both"/>
      </w:pPr>
      <w:r w:rsidRPr="001674F1">
        <w:t xml:space="preserve">Tihe asfaltbetoon AC 16 surf </w:t>
      </w:r>
      <w:r w:rsidRPr="001674F1">
        <w:tab/>
      </w:r>
      <w:r w:rsidRPr="001674F1">
        <w:tab/>
      </w:r>
      <w:r w:rsidRPr="001674F1">
        <w:tab/>
      </w:r>
      <w:r w:rsidRPr="001674F1">
        <w:tab/>
      </w:r>
      <w:r w:rsidRPr="001674F1">
        <w:tab/>
      </w:r>
      <w:r w:rsidRPr="001674F1">
        <w:tab/>
        <w:t>h=</w:t>
      </w:r>
      <w:r w:rsidR="00EC4BF4">
        <w:t>9</w:t>
      </w:r>
      <w:r w:rsidRPr="001674F1">
        <w:t>cm</w:t>
      </w:r>
    </w:p>
    <w:p w14:paraId="04E48A2E" w14:textId="5B30F50F" w:rsidR="00BF3D93" w:rsidRPr="001674F1" w:rsidRDefault="00BF3D93" w:rsidP="00BF3D93">
      <w:pPr>
        <w:pStyle w:val="Loendilik"/>
        <w:numPr>
          <w:ilvl w:val="0"/>
          <w:numId w:val="6"/>
        </w:numPr>
        <w:suppressAutoHyphens w:val="0"/>
        <w:autoSpaceDE w:val="0"/>
        <w:autoSpaceDN w:val="0"/>
        <w:adjustRightInd w:val="0"/>
        <w:jc w:val="both"/>
      </w:pPr>
      <w:r w:rsidRPr="001674F1">
        <w:t xml:space="preserve">Killustikalus kiilumismeetodil fr 32/63 </w:t>
      </w:r>
      <w:r w:rsidRPr="001674F1">
        <w:tab/>
      </w:r>
      <w:r w:rsidRPr="001674F1">
        <w:tab/>
      </w:r>
      <w:r w:rsidRPr="001674F1">
        <w:tab/>
      </w:r>
      <w:r w:rsidRPr="001674F1">
        <w:tab/>
      </w:r>
      <w:r w:rsidRPr="001674F1">
        <w:tab/>
        <w:t>h=</w:t>
      </w:r>
      <w:r w:rsidR="00EC4BF4">
        <w:t>2</w:t>
      </w:r>
      <w:r w:rsidRPr="001674F1">
        <w:t>0cm</w:t>
      </w:r>
    </w:p>
    <w:p w14:paraId="4E95B205" w14:textId="178F5771" w:rsidR="00BF3D93" w:rsidRDefault="00A1539B" w:rsidP="00BF3D93">
      <w:pPr>
        <w:pStyle w:val="Loendilik"/>
        <w:numPr>
          <w:ilvl w:val="0"/>
          <w:numId w:val="6"/>
        </w:numPr>
        <w:suppressAutoHyphens w:val="0"/>
        <w:autoSpaceDE w:val="0"/>
        <w:autoSpaceDN w:val="0"/>
        <w:adjustRightInd w:val="0"/>
        <w:jc w:val="both"/>
      </w:pPr>
      <w:bookmarkStart w:id="11" w:name="_Hlk146288108"/>
      <w:r>
        <w:t>G</w:t>
      </w:r>
      <w:r w:rsidRPr="00A1539B">
        <w:t>eotekstiilile (Deklareeritud tõmbetugevus MD/CMD ≥20 kN/m, 5,0 m lai)</w:t>
      </w:r>
      <w:bookmarkEnd w:id="11"/>
    </w:p>
    <w:p w14:paraId="2191379D" w14:textId="7FB36359" w:rsidR="00844FB6" w:rsidRPr="001674F1" w:rsidRDefault="00844FB6" w:rsidP="00BF3D93">
      <w:pPr>
        <w:pStyle w:val="Loendilik"/>
        <w:numPr>
          <w:ilvl w:val="0"/>
          <w:numId w:val="6"/>
        </w:numPr>
        <w:suppressAutoHyphens w:val="0"/>
        <w:autoSpaceDE w:val="0"/>
        <w:autoSpaceDN w:val="0"/>
        <w:adjustRightInd w:val="0"/>
        <w:jc w:val="both"/>
      </w:pPr>
      <w:r w:rsidRPr="00844FB6">
        <w:t xml:space="preserve">Dreenkiht (dreenivus minimaalselt 1m/ööp) </w:t>
      </w:r>
      <w:r>
        <w:tab/>
      </w:r>
      <w:r>
        <w:tab/>
      </w:r>
      <w:r>
        <w:tab/>
      </w:r>
      <w:r>
        <w:tab/>
      </w:r>
      <w:r w:rsidRPr="00844FB6">
        <w:t>h=min20cm</w:t>
      </w:r>
    </w:p>
    <w:p w14:paraId="5FDB4334" w14:textId="77777777" w:rsidR="00BF3D93" w:rsidRPr="001674F1" w:rsidRDefault="00BF3D93" w:rsidP="00BF3D93">
      <w:pPr>
        <w:pStyle w:val="Loendilik"/>
        <w:numPr>
          <w:ilvl w:val="0"/>
          <w:numId w:val="6"/>
        </w:numPr>
        <w:suppressAutoHyphens w:val="0"/>
        <w:autoSpaceDE w:val="0"/>
        <w:autoSpaceDN w:val="0"/>
        <w:adjustRightInd w:val="0"/>
        <w:jc w:val="both"/>
      </w:pPr>
      <w:r w:rsidRPr="001674F1">
        <w:t xml:space="preserve">Täitepinnas (dreenivus minimaalselt 0,5m/ööp) </w:t>
      </w:r>
      <w:r w:rsidRPr="001674F1">
        <w:tab/>
      </w:r>
      <w:r w:rsidRPr="001674F1">
        <w:tab/>
      </w:r>
      <w:r w:rsidRPr="001674F1">
        <w:tab/>
      </w:r>
      <w:r w:rsidRPr="001674F1">
        <w:tab/>
      </w:r>
    </w:p>
    <w:p w14:paraId="79AE167A" w14:textId="77777777" w:rsidR="00BF3D93" w:rsidRPr="001674F1" w:rsidRDefault="00BF3D93" w:rsidP="00BF3D93">
      <w:pPr>
        <w:pStyle w:val="Loendilik"/>
        <w:numPr>
          <w:ilvl w:val="0"/>
          <w:numId w:val="6"/>
        </w:numPr>
        <w:suppressAutoHyphens w:val="0"/>
        <w:autoSpaceDE w:val="0"/>
        <w:autoSpaceDN w:val="0"/>
        <w:adjustRightInd w:val="0"/>
        <w:jc w:val="both"/>
      </w:pPr>
      <w:r w:rsidRPr="001674F1">
        <w:t>Aluspinnas – saviliiv</w:t>
      </w:r>
    </w:p>
    <w:p w14:paraId="7A583A1B" w14:textId="2678736B" w:rsidR="003E35D2" w:rsidRPr="003E35D2" w:rsidRDefault="003E35D2" w:rsidP="003E35D2">
      <w:pPr>
        <w:suppressAutoHyphens w:val="0"/>
        <w:autoSpaceDE w:val="0"/>
        <w:autoSpaceDN w:val="0"/>
        <w:adjustRightInd w:val="0"/>
        <w:rPr>
          <w:color w:val="000000"/>
          <w:sz w:val="23"/>
          <w:szCs w:val="23"/>
          <w:lang w:eastAsia="et-EE"/>
        </w:rPr>
      </w:pPr>
      <w:r w:rsidRPr="003E35D2">
        <w:rPr>
          <w:color w:val="000000"/>
          <w:sz w:val="23"/>
          <w:szCs w:val="23"/>
          <w:lang w:eastAsia="et-EE"/>
        </w:rPr>
        <w:t>Lendre juurdepääsutee kruuskate rajatakse 1</w:t>
      </w:r>
      <w:r>
        <w:rPr>
          <w:color w:val="000000"/>
          <w:sz w:val="23"/>
          <w:szCs w:val="23"/>
          <w:lang w:eastAsia="et-EE"/>
        </w:rPr>
        <w:t>5</w:t>
      </w:r>
      <w:r w:rsidRPr="003E35D2">
        <w:rPr>
          <w:color w:val="000000"/>
          <w:sz w:val="23"/>
          <w:szCs w:val="23"/>
          <w:lang w:eastAsia="et-EE"/>
        </w:rPr>
        <w:t xml:space="preserve">m pikkuselt järgmiselt: </w:t>
      </w:r>
    </w:p>
    <w:p w14:paraId="25BA2222" w14:textId="4567F8AE" w:rsidR="003E35D2" w:rsidRPr="003E35D2" w:rsidRDefault="003E35D2" w:rsidP="003E35D2">
      <w:pPr>
        <w:pStyle w:val="Loendilik"/>
        <w:numPr>
          <w:ilvl w:val="0"/>
          <w:numId w:val="6"/>
        </w:numPr>
        <w:suppressAutoHyphens w:val="0"/>
        <w:autoSpaceDE w:val="0"/>
        <w:autoSpaceDN w:val="0"/>
        <w:adjustRightInd w:val="0"/>
        <w:rPr>
          <w:color w:val="000000"/>
          <w:sz w:val="23"/>
          <w:szCs w:val="23"/>
          <w:lang w:eastAsia="et-EE"/>
        </w:rPr>
      </w:pPr>
      <w:r w:rsidRPr="003E35D2">
        <w:rPr>
          <w:color w:val="000000"/>
          <w:sz w:val="23"/>
          <w:szCs w:val="23"/>
          <w:lang w:eastAsia="et-EE"/>
        </w:rPr>
        <w:t>Purustatud kruus (</w:t>
      </w:r>
      <w:r>
        <w:rPr>
          <w:color w:val="000000"/>
          <w:sz w:val="23"/>
          <w:szCs w:val="23"/>
          <w:lang w:eastAsia="et-EE"/>
        </w:rPr>
        <w:t>positsioon</w:t>
      </w:r>
      <w:r w:rsidRPr="003E35D2">
        <w:rPr>
          <w:color w:val="000000"/>
          <w:sz w:val="23"/>
          <w:szCs w:val="23"/>
          <w:lang w:eastAsia="et-EE"/>
        </w:rPr>
        <w:t xml:space="preserve"> nr 6) </w:t>
      </w:r>
      <w:r>
        <w:rPr>
          <w:color w:val="000000"/>
          <w:sz w:val="23"/>
          <w:szCs w:val="23"/>
          <w:lang w:eastAsia="et-EE"/>
        </w:rPr>
        <w:tab/>
      </w:r>
      <w:r>
        <w:rPr>
          <w:color w:val="000000"/>
          <w:sz w:val="23"/>
          <w:szCs w:val="23"/>
          <w:lang w:eastAsia="et-EE"/>
        </w:rPr>
        <w:tab/>
      </w:r>
      <w:r>
        <w:rPr>
          <w:color w:val="000000"/>
          <w:sz w:val="23"/>
          <w:szCs w:val="23"/>
          <w:lang w:eastAsia="et-EE"/>
        </w:rPr>
        <w:tab/>
      </w:r>
      <w:r>
        <w:rPr>
          <w:color w:val="000000"/>
          <w:sz w:val="23"/>
          <w:szCs w:val="23"/>
          <w:lang w:eastAsia="et-EE"/>
        </w:rPr>
        <w:tab/>
      </w:r>
      <w:r>
        <w:rPr>
          <w:color w:val="000000"/>
          <w:sz w:val="23"/>
          <w:szCs w:val="23"/>
          <w:lang w:eastAsia="et-EE"/>
        </w:rPr>
        <w:tab/>
      </w:r>
      <w:r>
        <w:rPr>
          <w:color w:val="000000"/>
          <w:sz w:val="23"/>
          <w:szCs w:val="23"/>
          <w:lang w:eastAsia="et-EE"/>
        </w:rPr>
        <w:tab/>
      </w:r>
      <w:r w:rsidRPr="003E35D2">
        <w:rPr>
          <w:color w:val="000000"/>
          <w:sz w:val="23"/>
          <w:szCs w:val="23"/>
          <w:lang w:eastAsia="et-EE"/>
        </w:rPr>
        <w:t xml:space="preserve">h=12cm </w:t>
      </w:r>
    </w:p>
    <w:p w14:paraId="70BC43CC" w14:textId="2617EF62" w:rsidR="003E35D2" w:rsidRPr="003E35D2" w:rsidRDefault="003E35D2" w:rsidP="003E35D2">
      <w:pPr>
        <w:pStyle w:val="Loendilik"/>
        <w:numPr>
          <w:ilvl w:val="0"/>
          <w:numId w:val="6"/>
        </w:numPr>
        <w:suppressAutoHyphens w:val="0"/>
        <w:autoSpaceDE w:val="0"/>
        <w:autoSpaceDN w:val="0"/>
        <w:adjustRightInd w:val="0"/>
        <w:rPr>
          <w:color w:val="000000"/>
          <w:sz w:val="23"/>
          <w:szCs w:val="23"/>
          <w:lang w:eastAsia="et-EE"/>
        </w:rPr>
      </w:pPr>
      <w:r w:rsidRPr="003E35D2">
        <w:rPr>
          <w:color w:val="000000"/>
          <w:sz w:val="23"/>
          <w:szCs w:val="23"/>
          <w:lang w:eastAsia="et-EE"/>
        </w:rPr>
        <w:t>Kruusalus (</w:t>
      </w:r>
      <w:r>
        <w:rPr>
          <w:color w:val="000000"/>
          <w:sz w:val="23"/>
          <w:szCs w:val="23"/>
          <w:lang w:eastAsia="et-EE"/>
        </w:rPr>
        <w:t>positsioon nr 4</w:t>
      </w:r>
      <w:r w:rsidRPr="003E35D2">
        <w:rPr>
          <w:color w:val="000000"/>
          <w:sz w:val="23"/>
          <w:szCs w:val="23"/>
          <w:lang w:eastAsia="et-EE"/>
        </w:rPr>
        <w:t xml:space="preserve">) </w:t>
      </w:r>
      <w:r>
        <w:rPr>
          <w:color w:val="000000"/>
          <w:sz w:val="23"/>
          <w:szCs w:val="23"/>
          <w:lang w:eastAsia="et-EE"/>
        </w:rPr>
        <w:tab/>
      </w:r>
      <w:r>
        <w:rPr>
          <w:color w:val="000000"/>
          <w:sz w:val="23"/>
          <w:szCs w:val="23"/>
          <w:lang w:eastAsia="et-EE"/>
        </w:rPr>
        <w:tab/>
      </w:r>
      <w:r>
        <w:rPr>
          <w:color w:val="000000"/>
          <w:sz w:val="23"/>
          <w:szCs w:val="23"/>
          <w:lang w:eastAsia="et-EE"/>
        </w:rPr>
        <w:tab/>
      </w:r>
      <w:r>
        <w:rPr>
          <w:color w:val="000000"/>
          <w:sz w:val="23"/>
          <w:szCs w:val="23"/>
          <w:lang w:eastAsia="et-EE"/>
        </w:rPr>
        <w:tab/>
      </w:r>
      <w:r>
        <w:rPr>
          <w:color w:val="000000"/>
          <w:sz w:val="23"/>
          <w:szCs w:val="23"/>
          <w:lang w:eastAsia="et-EE"/>
        </w:rPr>
        <w:tab/>
      </w:r>
      <w:r>
        <w:rPr>
          <w:color w:val="000000"/>
          <w:sz w:val="23"/>
          <w:szCs w:val="23"/>
          <w:lang w:eastAsia="et-EE"/>
        </w:rPr>
        <w:tab/>
      </w:r>
      <w:r>
        <w:rPr>
          <w:color w:val="000000"/>
          <w:sz w:val="23"/>
          <w:szCs w:val="23"/>
          <w:lang w:eastAsia="et-EE"/>
        </w:rPr>
        <w:tab/>
      </w:r>
      <w:r w:rsidRPr="003E35D2">
        <w:rPr>
          <w:color w:val="000000"/>
          <w:sz w:val="23"/>
          <w:szCs w:val="23"/>
          <w:lang w:eastAsia="et-EE"/>
        </w:rPr>
        <w:t xml:space="preserve">h=min20cm </w:t>
      </w:r>
    </w:p>
    <w:p w14:paraId="6D407490" w14:textId="7DEAFF88" w:rsidR="003E35D2" w:rsidRDefault="003E35D2" w:rsidP="003E35D2">
      <w:pPr>
        <w:pStyle w:val="Loendilik"/>
        <w:numPr>
          <w:ilvl w:val="0"/>
          <w:numId w:val="6"/>
        </w:numPr>
        <w:suppressAutoHyphens w:val="0"/>
        <w:autoSpaceDE w:val="0"/>
        <w:autoSpaceDN w:val="0"/>
        <w:adjustRightInd w:val="0"/>
        <w:rPr>
          <w:color w:val="000000"/>
          <w:sz w:val="23"/>
          <w:szCs w:val="23"/>
          <w:lang w:eastAsia="et-EE"/>
        </w:rPr>
      </w:pPr>
      <w:r w:rsidRPr="003E35D2">
        <w:rPr>
          <w:color w:val="000000"/>
          <w:sz w:val="23"/>
          <w:szCs w:val="23"/>
          <w:lang w:eastAsia="et-EE"/>
        </w:rPr>
        <w:lastRenderedPageBreak/>
        <w:t>Geotekstiilile (Deklareeritud tõmbetugevus MD/CMD ≥20 kN/m, 5,0 m lai)</w:t>
      </w:r>
    </w:p>
    <w:p w14:paraId="6CAD38BD" w14:textId="055C8F04" w:rsidR="003E35D2" w:rsidRPr="003E35D2" w:rsidRDefault="003E35D2" w:rsidP="003E35D2">
      <w:pPr>
        <w:pStyle w:val="Loendilik"/>
        <w:numPr>
          <w:ilvl w:val="0"/>
          <w:numId w:val="6"/>
        </w:numPr>
        <w:suppressAutoHyphens w:val="0"/>
        <w:autoSpaceDE w:val="0"/>
        <w:autoSpaceDN w:val="0"/>
        <w:adjustRightInd w:val="0"/>
        <w:rPr>
          <w:color w:val="000000"/>
          <w:sz w:val="23"/>
          <w:szCs w:val="23"/>
          <w:lang w:eastAsia="et-EE"/>
        </w:rPr>
      </w:pPr>
      <w:r w:rsidRPr="003E35D2">
        <w:rPr>
          <w:color w:val="000000"/>
          <w:sz w:val="23"/>
          <w:szCs w:val="23"/>
          <w:lang w:eastAsia="et-EE"/>
        </w:rPr>
        <w:t xml:space="preserve">Täitepinnas (dreenivus minimaalselt 0,5m/ööp) </w:t>
      </w:r>
      <w:r w:rsidR="001F7A9F">
        <w:rPr>
          <w:color w:val="000000"/>
          <w:sz w:val="23"/>
          <w:szCs w:val="23"/>
          <w:lang w:eastAsia="et-EE"/>
        </w:rPr>
        <w:tab/>
      </w:r>
      <w:r w:rsidR="001F7A9F">
        <w:rPr>
          <w:color w:val="000000"/>
          <w:sz w:val="23"/>
          <w:szCs w:val="23"/>
          <w:lang w:eastAsia="et-EE"/>
        </w:rPr>
        <w:tab/>
      </w:r>
      <w:r w:rsidR="001F7A9F">
        <w:rPr>
          <w:color w:val="000000"/>
          <w:sz w:val="23"/>
          <w:szCs w:val="23"/>
          <w:lang w:eastAsia="et-EE"/>
        </w:rPr>
        <w:tab/>
      </w:r>
      <w:r w:rsidR="001F7A9F">
        <w:rPr>
          <w:color w:val="000000"/>
          <w:sz w:val="23"/>
          <w:szCs w:val="23"/>
          <w:lang w:eastAsia="et-EE"/>
        </w:rPr>
        <w:tab/>
      </w:r>
      <w:r w:rsidRPr="003E35D2">
        <w:rPr>
          <w:color w:val="000000"/>
          <w:sz w:val="23"/>
          <w:szCs w:val="23"/>
          <w:lang w:eastAsia="et-EE"/>
        </w:rPr>
        <w:t xml:space="preserve">h=min20cm </w:t>
      </w:r>
    </w:p>
    <w:p w14:paraId="1C94FE52" w14:textId="271601E8" w:rsidR="00BC7E25" w:rsidRPr="001F7A9F" w:rsidRDefault="003E35D2" w:rsidP="003E35D2">
      <w:pPr>
        <w:pStyle w:val="Loendilik"/>
        <w:numPr>
          <w:ilvl w:val="0"/>
          <w:numId w:val="6"/>
        </w:numPr>
        <w:suppressAutoHyphens w:val="0"/>
        <w:autoSpaceDE w:val="0"/>
        <w:autoSpaceDN w:val="0"/>
        <w:adjustRightInd w:val="0"/>
        <w:jc w:val="both"/>
      </w:pPr>
      <w:r w:rsidRPr="003E35D2">
        <w:rPr>
          <w:color w:val="000000"/>
          <w:sz w:val="23"/>
          <w:szCs w:val="23"/>
          <w:lang w:eastAsia="et-EE"/>
        </w:rPr>
        <w:t>Aluspinnas – saviliiv</w:t>
      </w:r>
    </w:p>
    <w:p w14:paraId="392C3913" w14:textId="77777777" w:rsidR="001F7A9F" w:rsidRDefault="001F7A9F" w:rsidP="001F7A9F">
      <w:pPr>
        <w:suppressAutoHyphens w:val="0"/>
        <w:autoSpaceDE w:val="0"/>
        <w:autoSpaceDN w:val="0"/>
        <w:adjustRightInd w:val="0"/>
        <w:jc w:val="both"/>
      </w:pPr>
    </w:p>
    <w:p w14:paraId="11FEECBE" w14:textId="77777777" w:rsidR="00BF3D93" w:rsidRDefault="00BF3D93" w:rsidP="00BF3D93">
      <w:pPr>
        <w:suppressAutoHyphens w:val="0"/>
        <w:autoSpaceDE w:val="0"/>
        <w:autoSpaceDN w:val="0"/>
        <w:adjustRightInd w:val="0"/>
        <w:jc w:val="both"/>
        <w:rPr>
          <w:bCs/>
        </w:rPr>
      </w:pPr>
      <w:r w:rsidRPr="00823E8C">
        <w:t>Ristumiskohtadele paigaldatakse liiklusmärgid nr 221 "Anna teed" komplekt koos eelteavitusmärgiga 221+811, liiklusmärk nr 644 "Tee nimetus" (2tk) ja liiklusmärk nr 341 "Massipiirang" komplekt koos lisateatetahvliga 891b "Välja arvatud RMK loal".</w:t>
      </w:r>
    </w:p>
    <w:p w14:paraId="1A9E602C" w14:textId="77777777" w:rsidR="000D0797" w:rsidRPr="00156A9B" w:rsidRDefault="000D0797" w:rsidP="000D0797">
      <w:pPr>
        <w:suppressAutoHyphens w:val="0"/>
        <w:autoSpaceDE w:val="0"/>
        <w:autoSpaceDN w:val="0"/>
        <w:adjustRightInd w:val="0"/>
        <w:jc w:val="both"/>
      </w:pPr>
    </w:p>
    <w:p w14:paraId="28B69112" w14:textId="77777777" w:rsidR="000D0797" w:rsidRPr="00DA0471" w:rsidRDefault="000D0797" w:rsidP="000D0797">
      <w:pPr>
        <w:suppressAutoHyphens w:val="0"/>
        <w:autoSpaceDE w:val="0"/>
        <w:autoSpaceDN w:val="0"/>
        <w:adjustRightInd w:val="0"/>
        <w:jc w:val="both"/>
      </w:pPr>
      <w:r w:rsidRPr="00DA0471">
        <w:t>Ristumiskohale paigaldatakse liiklusmärgid nr 221 "Anna teed" komplekt koos eelteavitusmärgiga 221+811 ja liiklusmärk nr 644 "Tee nimetus" (2tk). Avalikult teelt ehitatavale metsateele liikumisel paigaldatakse tee algusese liiklusmärk nr 341 "Massipiirang" komplekt koos lisateatetahvliga 891b "Välja arvatud RMK loal".</w:t>
      </w:r>
    </w:p>
    <w:p w14:paraId="2C6441A1" w14:textId="77777777" w:rsidR="000D0797" w:rsidRPr="00DA0471" w:rsidRDefault="000D0797" w:rsidP="000D0797">
      <w:pPr>
        <w:suppressAutoHyphens w:val="0"/>
        <w:autoSpaceDE w:val="0"/>
        <w:autoSpaceDN w:val="0"/>
        <w:adjustRightInd w:val="0"/>
        <w:jc w:val="both"/>
      </w:pPr>
    </w:p>
    <w:p w14:paraId="1D368C17" w14:textId="77777777" w:rsidR="000D0797" w:rsidRPr="00DA0471" w:rsidRDefault="000D0797" w:rsidP="000D0797">
      <w:pPr>
        <w:suppressAutoHyphens w:val="0"/>
        <w:autoSpaceDE w:val="0"/>
        <w:autoSpaceDN w:val="0"/>
        <w:adjustRightInd w:val="0"/>
        <w:jc w:val="both"/>
      </w:pPr>
      <w:r w:rsidRPr="00DA0471">
        <w:t xml:space="preserve">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 </w:t>
      </w:r>
    </w:p>
    <w:p w14:paraId="50A91696" w14:textId="77777777" w:rsidR="000D0797" w:rsidRPr="00DA0471" w:rsidRDefault="000D0797" w:rsidP="000D0797">
      <w:pPr>
        <w:suppressAutoHyphens w:val="0"/>
        <w:autoSpaceDE w:val="0"/>
        <w:autoSpaceDN w:val="0"/>
        <w:adjustRightInd w:val="0"/>
        <w:jc w:val="both"/>
        <w:rPr>
          <w:lang w:eastAsia="et-EE"/>
        </w:rPr>
      </w:pPr>
    </w:p>
    <w:p w14:paraId="10EC5B7A" w14:textId="77777777" w:rsidR="00226F32" w:rsidRPr="00DA0471" w:rsidRDefault="00226F32" w:rsidP="00226F32">
      <w:pPr>
        <w:suppressAutoHyphens w:val="0"/>
        <w:autoSpaceDE w:val="0"/>
        <w:autoSpaceDN w:val="0"/>
        <w:adjustRightInd w:val="0"/>
        <w:jc w:val="both"/>
        <w:rPr>
          <w:color w:val="FF0000"/>
          <w:u w:val="single"/>
          <w:lang w:eastAsia="et-EE"/>
        </w:rPr>
      </w:pPr>
      <w:bookmarkStart w:id="12" w:name="_Hlk88829334"/>
      <w:r w:rsidRPr="00DA0471">
        <w:rPr>
          <w:color w:val="FF0000"/>
          <w:u w:val="single"/>
          <w:lang w:eastAsia="et-EE"/>
        </w:rPr>
        <w:t>Hankes tehtud muudatused võrreldes projektiga:</w:t>
      </w:r>
    </w:p>
    <w:p w14:paraId="567E039A" w14:textId="77777777" w:rsidR="00226F32" w:rsidRPr="00DA0471" w:rsidRDefault="00226F32" w:rsidP="00226F32">
      <w:pPr>
        <w:suppressAutoHyphens w:val="0"/>
        <w:autoSpaceDE w:val="0"/>
        <w:autoSpaceDN w:val="0"/>
        <w:adjustRightInd w:val="0"/>
        <w:jc w:val="both"/>
        <w:rPr>
          <w:color w:val="FF0000"/>
          <w:lang w:eastAsia="et-EE"/>
        </w:rPr>
      </w:pPr>
      <w:r w:rsidRPr="00DA0471">
        <w:rPr>
          <w:color w:val="FF0000"/>
          <w:lang w:eastAsia="et-EE"/>
        </w:rPr>
        <w:t>Ehituses kasutatakse erinevalt projektis toodud järgmisi erisusi:</w:t>
      </w:r>
    </w:p>
    <w:p w14:paraId="3B5D2091" w14:textId="77777777" w:rsidR="00226F32" w:rsidRPr="00DA0471"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3" w:name="_Hlk89865129"/>
      <w:r w:rsidRPr="00DA0471">
        <w:rPr>
          <w:color w:val="FF0000"/>
          <w:lang w:eastAsia="et-EE"/>
        </w:rPr>
        <w:t xml:space="preserve">Projektis toodud </w:t>
      </w:r>
      <w:bookmarkEnd w:id="13"/>
      <w:r w:rsidRPr="00DA0471">
        <w:rPr>
          <w:color w:val="FF0000"/>
          <w:lang w:eastAsia="et-EE"/>
        </w:rPr>
        <w:t>truubi otsakute ehitamisel</w:t>
      </w:r>
      <w:bookmarkEnd w:id="12"/>
      <w:r w:rsidRPr="00DA0471">
        <w:rPr>
          <w:color w:val="FF0000"/>
          <w:lang w:eastAsia="et-EE"/>
        </w:rPr>
        <w:t>, nõlvade kindlustamisel jm. võib kasutada ainult erosioonitõkke matti, mis koosneb 100% kookoskiududest (350 g/m</w:t>
      </w:r>
      <w:r w:rsidRPr="00DA0471">
        <w:rPr>
          <w:color w:val="FF0000"/>
          <w:vertAlign w:val="superscript"/>
          <w:lang w:eastAsia="et-EE"/>
        </w:rPr>
        <w:t>2</w:t>
      </w:r>
      <w:r w:rsidRPr="00DA0471">
        <w:rPr>
          <w:color w:val="FF0000"/>
          <w:lang w:eastAsia="et-EE"/>
        </w:rPr>
        <w:t xml:space="preserve">) ja mille siduselemendiks on jute nöör/võrk. Kasutatav erosioonitõkke matti peab koosnema 100% biolagunevast materjalist, mille eluiga on vähemalt 2 aastat. </w:t>
      </w:r>
      <w:r w:rsidRPr="00DA0471">
        <w:rPr>
          <w:b/>
          <w:bCs/>
          <w:color w:val="FF0000"/>
          <w:lang w:eastAsia="et-EE"/>
        </w:rPr>
        <w:t xml:space="preserve">Erosioonitõkke matid, mis sisaldavad </w:t>
      </w:r>
      <w:r w:rsidRPr="00DA0471">
        <w:rPr>
          <w:b/>
          <w:bCs/>
          <w:color w:val="FF0000"/>
          <w:u w:val="single"/>
          <w:lang w:eastAsia="et-EE"/>
        </w:rPr>
        <w:t>plastist sidusnööre/võrkusid on keelatud.</w:t>
      </w:r>
    </w:p>
    <w:p w14:paraId="7EB71CC2" w14:textId="77777777" w:rsidR="00226F32" w:rsidRPr="00DA0471"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DA0471">
        <w:rPr>
          <w:color w:val="FF0000"/>
          <w:lang w:eastAsia="et-EE"/>
        </w:rPr>
        <w:t>Otsakute ja nõlvade kindlustamisel võib kasutada hüdrokülvi, kuid see peab olema teostatud</w:t>
      </w:r>
      <w:r w:rsidRPr="00DA0471">
        <w:rPr>
          <w:b/>
          <w:bCs/>
          <w:color w:val="FF0000"/>
          <w:lang w:eastAsia="et-EE"/>
        </w:rPr>
        <w:t xml:space="preserve"> </w:t>
      </w:r>
      <w:r w:rsidRPr="00DA0471">
        <w:rPr>
          <w:b/>
          <w:bCs/>
          <w:color w:val="FF0000"/>
          <w:u w:val="single"/>
          <w:lang w:eastAsia="et-EE"/>
        </w:rPr>
        <w:t>50 päeva</w:t>
      </w:r>
      <w:r w:rsidRPr="00DA0471">
        <w:rPr>
          <w:b/>
          <w:bCs/>
          <w:color w:val="FF0000"/>
          <w:lang w:eastAsia="et-EE"/>
        </w:rPr>
        <w:t xml:space="preserve"> </w:t>
      </w:r>
      <w:r w:rsidRPr="00DA0471">
        <w:rPr>
          <w:color w:val="FF0000"/>
          <w:lang w:eastAsia="et-EE"/>
        </w:rPr>
        <w:t>enne ehituse lõpptähtaega ja ehituse üle andes peab otsakul/kindlustusel</w:t>
      </w:r>
      <w:r w:rsidRPr="00DA0471">
        <w:rPr>
          <w:b/>
          <w:bCs/>
          <w:color w:val="FF0000"/>
          <w:lang w:eastAsia="et-EE"/>
        </w:rPr>
        <w:t xml:space="preserve"> </w:t>
      </w:r>
      <w:r w:rsidRPr="00DA0471">
        <w:rPr>
          <w:b/>
          <w:bCs/>
          <w:color w:val="FF0000"/>
          <w:u w:val="single"/>
          <w:lang w:eastAsia="et-EE"/>
        </w:rPr>
        <w:t>kasvama ühtlane elujõuline haljastus.</w:t>
      </w:r>
    </w:p>
    <w:p w14:paraId="51D7469F" w14:textId="77777777" w:rsidR="00226F32" w:rsidRPr="00DA0471"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DA0471">
        <w:rPr>
          <w:color w:val="FF0000"/>
          <w:lang w:eastAsia="et-EE"/>
        </w:rPr>
        <w:t xml:space="preserve">Projektis toodud truubi otsakute ja kivikindlustuste ehitamisel </w:t>
      </w:r>
      <w:r w:rsidRPr="00DA0471">
        <w:rPr>
          <w:b/>
          <w:bCs/>
          <w:color w:val="FF0000"/>
          <w:u w:val="single"/>
          <w:lang w:eastAsia="et-EE"/>
        </w:rPr>
        <w:t>on keelatud geotekstiilide kasutamine</w:t>
      </w:r>
      <w:r w:rsidRPr="00DA0471">
        <w:rPr>
          <w:color w:val="FF0000"/>
          <w:lang w:eastAsia="et-EE"/>
        </w:rPr>
        <w:t xml:space="preserve"> kivikindlustuste kivide all.</w:t>
      </w:r>
    </w:p>
    <w:p w14:paraId="4ABD1D40" w14:textId="77777777" w:rsidR="00226F32" w:rsidRPr="00DA0471" w:rsidRDefault="00226F32" w:rsidP="00226F32">
      <w:pPr>
        <w:pStyle w:val="Loendilik"/>
        <w:numPr>
          <w:ilvl w:val="0"/>
          <w:numId w:val="4"/>
        </w:numPr>
        <w:tabs>
          <w:tab w:val="left" w:pos="284"/>
        </w:tabs>
        <w:suppressAutoHyphens w:val="0"/>
        <w:autoSpaceDE w:val="0"/>
        <w:autoSpaceDN w:val="0"/>
        <w:adjustRightInd w:val="0"/>
        <w:ind w:left="0" w:firstLine="0"/>
        <w:jc w:val="both"/>
        <w:rPr>
          <w:color w:val="FF0000"/>
          <w:highlight w:val="yellow"/>
          <w:lang w:eastAsia="et-EE"/>
        </w:rPr>
      </w:pPr>
      <w:r w:rsidRPr="00DA0471">
        <w:rPr>
          <w:color w:val="FF0000"/>
          <w:highlight w:val="yellow"/>
          <w:lang w:eastAsia="et-EE"/>
        </w:rPr>
        <w:t>Projektis toodud teealuse (kruus fr 0/63 mm (Pos 3)) on täpsustatud sorteeritud kruusa positsioon nr 4 (Tee ehitamise kvaliteedi nõuded (Majandus- ja taristuministri 03.08.2015 määrus nr 101) Lisas 10.). Teealuse ehitusel kasutatav labori poolt deklareeritud sorteeritud kruus positsioon nr 4 terastikuline koostis võib hälbida terastikulisest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226F32" w:rsidRPr="00DA0471" w14:paraId="49EBFA12" w14:textId="77777777" w:rsidTr="00A254C4">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7F1C5" w14:textId="77777777" w:rsidR="00226F32" w:rsidRPr="00DA0471" w:rsidRDefault="00226F32" w:rsidP="00A254C4">
            <w:pPr>
              <w:suppressAutoHyphens w:val="0"/>
              <w:jc w:val="center"/>
              <w:rPr>
                <w:color w:val="FF0000"/>
                <w:highlight w:val="yellow"/>
                <w:lang w:eastAsia="et-EE"/>
              </w:rPr>
            </w:pPr>
            <w:r w:rsidRPr="00DA0471">
              <w:rPr>
                <w:color w:val="FF0000"/>
                <w:highlight w:val="yellow"/>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35A30462" w14:textId="77777777" w:rsidR="00226F32" w:rsidRPr="00DA0471" w:rsidRDefault="00226F32" w:rsidP="00A254C4">
            <w:pPr>
              <w:suppressAutoHyphens w:val="0"/>
              <w:jc w:val="center"/>
              <w:rPr>
                <w:color w:val="FF0000"/>
                <w:highlight w:val="yellow"/>
                <w:lang w:eastAsia="et-EE"/>
              </w:rPr>
            </w:pPr>
            <w:r w:rsidRPr="00DA0471">
              <w:rPr>
                <w:color w:val="FF0000"/>
                <w:highlight w:val="yellow"/>
                <w:lang w:eastAsia="et-EE"/>
              </w:rPr>
              <w:t>Sõela ava, mm</w:t>
            </w:r>
          </w:p>
        </w:tc>
      </w:tr>
      <w:tr w:rsidR="00226F32" w:rsidRPr="00DA0471" w14:paraId="0C411B98" w14:textId="77777777" w:rsidTr="00A254C4">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7CE54F8A" w14:textId="77777777" w:rsidR="00226F32" w:rsidRPr="00DA0471" w:rsidRDefault="00226F32" w:rsidP="00A254C4">
            <w:pPr>
              <w:suppressAutoHyphens w:val="0"/>
              <w:rPr>
                <w:color w:val="FF0000"/>
                <w:highlight w:val="yellow"/>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04295A85" w14:textId="77777777" w:rsidR="00226F32" w:rsidRPr="00DA0471" w:rsidRDefault="00226F32" w:rsidP="00A254C4">
            <w:pPr>
              <w:suppressAutoHyphens w:val="0"/>
              <w:jc w:val="center"/>
              <w:rPr>
                <w:color w:val="FF0000"/>
                <w:highlight w:val="yellow"/>
                <w:lang w:eastAsia="et-EE"/>
              </w:rPr>
            </w:pPr>
            <w:r w:rsidRPr="00DA0471">
              <w:rPr>
                <w:color w:val="FF0000"/>
                <w:highlight w:val="yellow"/>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41825DAF" w14:textId="77777777" w:rsidR="00226F32" w:rsidRPr="00DA0471" w:rsidRDefault="00226F32" w:rsidP="00A254C4">
            <w:pPr>
              <w:suppressAutoHyphens w:val="0"/>
              <w:jc w:val="center"/>
              <w:rPr>
                <w:color w:val="FF0000"/>
                <w:highlight w:val="yellow"/>
                <w:lang w:eastAsia="et-EE"/>
              </w:rPr>
            </w:pPr>
            <w:r w:rsidRPr="00DA0471">
              <w:rPr>
                <w:color w:val="FF0000"/>
                <w:highlight w:val="yellow"/>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4150D359" w14:textId="77777777" w:rsidR="00226F32" w:rsidRPr="00DA0471" w:rsidRDefault="00226F32" w:rsidP="00A254C4">
            <w:pPr>
              <w:suppressAutoHyphens w:val="0"/>
              <w:jc w:val="center"/>
              <w:rPr>
                <w:color w:val="FF0000"/>
                <w:highlight w:val="yellow"/>
                <w:lang w:eastAsia="et-EE"/>
              </w:rPr>
            </w:pPr>
            <w:r w:rsidRPr="00DA0471">
              <w:rPr>
                <w:color w:val="FF0000"/>
                <w:highlight w:val="yellow"/>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54C8CFD4" w14:textId="77777777" w:rsidR="00226F32" w:rsidRPr="00DA0471" w:rsidRDefault="00226F32" w:rsidP="00A254C4">
            <w:pPr>
              <w:suppressAutoHyphens w:val="0"/>
              <w:jc w:val="center"/>
              <w:rPr>
                <w:color w:val="FF0000"/>
                <w:highlight w:val="yellow"/>
                <w:lang w:eastAsia="et-EE"/>
              </w:rPr>
            </w:pPr>
            <w:r w:rsidRPr="00DA0471">
              <w:rPr>
                <w:color w:val="FF0000"/>
                <w:highlight w:val="yellow"/>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36D9D155" w14:textId="77777777" w:rsidR="00226F32" w:rsidRPr="00DA0471" w:rsidRDefault="00226F32" w:rsidP="00A254C4">
            <w:pPr>
              <w:suppressAutoHyphens w:val="0"/>
              <w:jc w:val="center"/>
              <w:rPr>
                <w:color w:val="FF0000"/>
                <w:highlight w:val="yellow"/>
                <w:lang w:eastAsia="et-EE"/>
              </w:rPr>
            </w:pPr>
            <w:r w:rsidRPr="00DA0471">
              <w:rPr>
                <w:color w:val="FF0000"/>
                <w:highlight w:val="yellow"/>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5D407122" w14:textId="77777777" w:rsidR="00226F32" w:rsidRPr="00DA0471" w:rsidRDefault="00226F32" w:rsidP="00A254C4">
            <w:pPr>
              <w:suppressAutoHyphens w:val="0"/>
              <w:jc w:val="center"/>
              <w:rPr>
                <w:color w:val="FF0000"/>
                <w:highlight w:val="yellow"/>
                <w:lang w:eastAsia="et-EE"/>
              </w:rPr>
            </w:pPr>
            <w:r w:rsidRPr="00DA0471">
              <w:rPr>
                <w:color w:val="FF0000"/>
                <w:highlight w:val="yellow"/>
                <w:lang w:eastAsia="et-EE"/>
              </w:rPr>
              <w:t>31,5</w:t>
            </w:r>
          </w:p>
        </w:tc>
      </w:tr>
      <w:tr w:rsidR="00226F32" w:rsidRPr="00DA0471" w14:paraId="5E2E3C67" w14:textId="77777777" w:rsidTr="00A254C4">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38CC3B75" w14:textId="77777777" w:rsidR="00226F32" w:rsidRPr="00DA0471" w:rsidRDefault="00226F32" w:rsidP="00A254C4">
            <w:pPr>
              <w:suppressAutoHyphens w:val="0"/>
              <w:rPr>
                <w:color w:val="FF0000"/>
                <w:highlight w:val="yellow"/>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E11DBE9" w14:textId="77777777" w:rsidR="00226F32" w:rsidRPr="00DA0471" w:rsidRDefault="00226F32" w:rsidP="00A254C4">
            <w:pPr>
              <w:suppressAutoHyphens w:val="0"/>
              <w:jc w:val="center"/>
              <w:rPr>
                <w:color w:val="FF0000"/>
                <w:highlight w:val="yellow"/>
                <w:lang w:eastAsia="et-EE"/>
              </w:rPr>
            </w:pPr>
            <w:r w:rsidRPr="00DA0471">
              <w:rPr>
                <w:color w:val="FF0000"/>
                <w:highlight w:val="yellow"/>
                <w:lang w:eastAsia="et-EE"/>
              </w:rPr>
              <w:t>Hälve sõelal, massi-%</w:t>
            </w:r>
          </w:p>
        </w:tc>
      </w:tr>
      <w:tr w:rsidR="00226F32" w:rsidRPr="00163626" w14:paraId="56823F75" w14:textId="77777777" w:rsidTr="00A254C4">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2ED0358D" w14:textId="77777777" w:rsidR="00226F32" w:rsidRPr="00DA0471" w:rsidRDefault="00226F32" w:rsidP="00A254C4">
            <w:pPr>
              <w:suppressAutoHyphens w:val="0"/>
              <w:rPr>
                <w:color w:val="FF0000"/>
                <w:highlight w:val="yellow"/>
                <w:lang w:eastAsia="et-EE"/>
              </w:rPr>
            </w:pPr>
            <w:r w:rsidRPr="00DA0471">
              <w:rPr>
                <w:color w:val="FF0000"/>
                <w:highlight w:val="yellow"/>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04A33EEA" w14:textId="77777777" w:rsidR="00226F32" w:rsidRPr="00DA0471" w:rsidRDefault="00226F32" w:rsidP="00A254C4">
            <w:pPr>
              <w:suppressAutoHyphens w:val="0"/>
              <w:jc w:val="center"/>
              <w:rPr>
                <w:color w:val="FF0000"/>
                <w:highlight w:val="yellow"/>
                <w:lang w:eastAsia="et-EE"/>
              </w:rPr>
            </w:pPr>
            <w:r w:rsidRPr="00DA0471">
              <w:rPr>
                <w:color w:val="FF0000"/>
                <w:highlight w:val="yellow"/>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05B13E93" w14:textId="77777777" w:rsidR="00226F32" w:rsidRPr="00DA0471" w:rsidRDefault="00226F32" w:rsidP="00A254C4">
            <w:pPr>
              <w:suppressAutoHyphens w:val="0"/>
              <w:jc w:val="center"/>
              <w:rPr>
                <w:color w:val="FF0000"/>
                <w:highlight w:val="yellow"/>
                <w:lang w:eastAsia="et-EE"/>
              </w:rPr>
            </w:pPr>
            <w:r w:rsidRPr="00DA0471">
              <w:rPr>
                <w:color w:val="FF0000"/>
                <w:highlight w:val="yellow"/>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7BBA3D47" w14:textId="77777777" w:rsidR="00226F32" w:rsidRPr="00DA0471" w:rsidRDefault="00226F32" w:rsidP="00A254C4">
            <w:pPr>
              <w:suppressAutoHyphens w:val="0"/>
              <w:jc w:val="center"/>
              <w:rPr>
                <w:color w:val="FF0000"/>
                <w:highlight w:val="yellow"/>
                <w:lang w:eastAsia="et-EE"/>
              </w:rPr>
            </w:pPr>
            <w:r w:rsidRPr="00DA0471">
              <w:rPr>
                <w:color w:val="FF0000"/>
                <w:highlight w:val="yellow"/>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32CDCF9E" w14:textId="77777777" w:rsidR="00226F32" w:rsidRPr="00DA0471" w:rsidRDefault="00226F32" w:rsidP="00A254C4">
            <w:pPr>
              <w:suppressAutoHyphens w:val="0"/>
              <w:jc w:val="center"/>
              <w:rPr>
                <w:color w:val="FF0000"/>
                <w:highlight w:val="yellow"/>
                <w:lang w:eastAsia="et-EE"/>
              </w:rPr>
            </w:pPr>
            <w:r w:rsidRPr="00DA0471">
              <w:rPr>
                <w:color w:val="FF0000"/>
                <w:highlight w:val="yellow"/>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1CA2BFEF" w14:textId="77777777" w:rsidR="00226F32" w:rsidRPr="00DA0471" w:rsidRDefault="00226F32" w:rsidP="00A254C4">
            <w:pPr>
              <w:suppressAutoHyphens w:val="0"/>
              <w:jc w:val="center"/>
              <w:rPr>
                <w:color w:val="FF0000"/>
                <w:highlight w:val="yellow"/>
                <w:lang w:eastAsia="et-EE"/>
              </w:rPr>
            </w:pPr>
            <w:r w:rsidRPr="00DA0471">
              <w:rPr>
                <w:color w:val="FF0000"/>
                <w:highlight w:val="yellow"/>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2AA9FE01" w14:textId="77777777" w:rsidR="00226F32" w:rsidRPr="00163626" w:rsidRDefault="00226F32" w:rsidP="00A254C4">
            <w:pPr>
              <w:suppressAutoHyphens w:val="0"/>
              <w:jc w:val="center"/>
              <w:rPr>
                <w:color w:val="FF0000"/>
                <w:lang w:eastAsia="et-EE"/>
              </w:rPr>
            </w:pPr>
            <w:r w:rsidRPr="00DA0471">
              <w:rPr>
                <w:color w:val="FF0000"/>
                <w:highlight w:val="yellow"/>
                <w:lang w:eastAsia="et-EE"/>
              </w:rPr>
              <w:t>+/-8</w:t>
            </w:r>
          </w:p>
        </w:tc>
      </w:tr>
    </w:tbl>
    <w:p w14:paraId="0810CC3C" w14:textId="77777777" w:rsidR="00AF3A10" w:rsidRPr="00970CD0" w:rsidRDefault="00AF3A10" w:rsidP="000D0797">
      <w:pPr>
        <w:suppressAutoHyphens w:val="0"/>
        <w:autoSpaceDE w:val="0"/>
        <w:autoSpaceDN w:val="0"/>
        <w:adjustRightInd w:val="0"/>
        <w:jc w:val="both"/>
        <w:rPr>
          <w:lang w:eastAsia="et-EE"/>
        </w:rPr>
      </w:pPr>
    </w:p>
    <w:p w14:paraId="7A7164A9" w14:textId="231D9026" w:rsidR="005E2201" w:rsidRPr="00357013" w:rsidRDefault="005E2201" w:rsidP="008D0A7B">
      <w:pPr>
        <w:jc w:val="both"/>
      </w:pPr>
      <w:r w:rsidRPr="00970CD0">
        <w:t xml:space="preserve">Töö </w:t>
      </w:r>
      <w:r w:rsidR="00680CF2" w:rsidRPr="00970CD0">
        <w:t>teh</w:t>
      </w:r>
      <w:r w:rsidR="00773151" w:rsidRPr="00970CD0">
        <w:t>n</w:t>
      </w:r>
      <w:r w:rsidR="00680CF2" w:rsidRPr="00970CD0">
        <w:t xml:space="preserve">iliseks </w:t>
      </w:r>
      <w:r w:rsidRPr="00970CD0">
        <w:t xml:space="preserve">aluseks on </w:t>
      </w:r>
      <w:r w:rsidR="00C74124" w:rsidRPr="00C74124">
        <w:rPr>
          <w:b/>
          <w:bCs/>
        </w:rPr>
        <w:t xml:space="preserve">Hetver OÜ </w:t>
      </w:r>
      <w:r w:rsidR="00C74124" w:rsidRPr="00C74124">
        <w:t>poolt koostatud „Peetri metsakuivenduse maaparandusehitiste ja Lendre tee rekonstrueerimise ehitusprojekt“</w:t>
      </w:r>
      <w:r w:rsidR="00C246F2" w:rsidRPr="00281267">
        <w:t>.</w:t>
      </w:r>
      <w:r w:rsidR="00553C2A" w:rsidRPr="00357013">
        <w:t xml:space="preserve"> </w:t>
      </w:r>
      <w:r w:rsidRPr="00357013">
        <w:t>(</w:t>
      </w:r>
      <w:r w:rsidR="002F4DFE" w:rsidRPr="00357013">
        <w:rPr>
          <w:color w:val="000000"/>
        </w:rPr>
        <w:t>Lisa 4 – P</w:t>
      </w:r>
      <w:r w:rsidR="00CD438E" w:rsidRPr="00357013">
        <w:rPr>
          <w:color w:val="000000"/>
        </w:rPr>
        <w:t>rojekt</w:t>
      </w:r>
      <w:r w:rsidRPr="00357013">
        <w:t>)</w:t>
      </w:r>
      <w:r w:rsidR="00680CF2" w:rsidRPr="00357013">
        <w:t xml:space="preserve"> ja asjakohastel juhtudel sellest projektist erinevuste kohta hankedokumentides esitatud </w:t>
      </w:r>
      <w:r w:rsidR="00773151" w:rsidRPr="00357013">
        <w:t>täpsustused</w:t>
      </w:r>
      <w:r w:rsidR="00680CF2" w:rsidRPr="00357013">
        <w:t>.</w:t>
      </w:r>
    </w:p>
    <w:p w14:paraId="6B2FB12F" w14:textId="77777777" w:rsidR="005E2201" w:rsidRPr="00357013" w:rsidRDefault="005E2201" w:rsidP="00A445AE">
      <w:pPr>
        <w:jc w:val="both"/>
        <w:rPr>
          <w:bCs/>
        </w:rPr>
      </w:pPr>
    </w:p>
    <w:p w14:paraId="1FAD59C7" w14:textId="77777777" w:rsidR="00512988" w:rsidRDefault="00EA1963" w:rsidP="00A445AE">
      <w:pPr>
        <w:jc w:val="both"/>
      </w:pPr>
      <w:r w:rsidRPr="00357013">
        <w:lastRenderedPageBreak/>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4BCAD73A" w:rsidR="005E2201" w:rsidRPr="002E4E98" w:rsidRDefault="005E2201" w:rsidP="00A445AE">
      <w:pPr>
        <w:jc w:val="both"/>
        <w:rPr>
          <w:color w:val="000000"/>
        </w:rPr>
      </w:pPr>
      <w:r w:rsidRPr="002E4E98">
        <w:rPr>
          <w:color w:val="000000"/>
        </w:rPr>
        <w:t xml:space="preserve">Objektiga on võimalik tutvuda: metsaparandaja </w:t>
      </w:r>
      <w:r w:rsidR="004C3C6B" w:rsidRPr="0084188C">
        <w:t xml:space="preserve">Villu Alatsei, tel: 5040541, e-mail: </w:t>
      </w:r>
      <w:hyperlink r:id="rId10" w:history="1">
        <w:r w:rsidR="004C3C6B" w:rsidRPr="00B02C67">
          <w:rPr>
            <w:rStyle w:val="Hperlink"/>
          </w:rPr>
          <w:t>villu.alatsei@rmk.ee</w:t>
        </w:r>
      </w:hyperlink>
      <w:r w:rsidR="004C3C6B">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lastRenderedPageBreak/>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6573D8C8" w:rsidR="00EA1963" w:rsidRDefault="00EA1963" w:rsidP="00617BE4">
      <w:pPr>
        <w:tabs>
          <w:tab w:val="left" w:pos="567"/>
        </w:tabs>
        <w:jc w:val="both"/>
      </w:pPr>
      <w:r>
        <w:t>7.1.</w:t>
      </w:r>
      <w:r w:rsidR="00F32662">
        <w:tab/>
      </w:r>
      <w:r>
        <w:t>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7B837F2" w14:textId="597B7BB2" w:rsidR="00617BE4" w:rsidRDefault="00617BE4" w:rsidP="00617BE4">
      <w:pPr>
        <w:tabs>
          <w:tab w:val="left" w:pos="567"/>
        </w:tabs>
        <w:jc w:val="both"/>
      </w:pPr>
      <w:r>
        <w:t>7.2.</w:t>
      </w:r>
      <w:r>
        <w:tab/>
        <w:t xml:space="preserve">Hankija hindab pakkumusi lähtuvalt nende maksumusest, madalaima väärtusega pakkumus saab maksimaalse arvu punkte. Teised pakkumused saavad punkte proportsionaalselt vähem ja arvutatakse valemiga: "madalaim väärtus" / "pakkumuse väärtus" * "osakaal".  </w:t>
      </w:r>
    </w:p>
    <w:p w14:paraId="2E041C41" w14:textId="0A76B128" w:rsidR="00F32662" w:rsidRDefault="00617BE4" w:rsidP="00617BE4">
      <w:pPr>
        <w:tabs>
          <w:tab w:val="left" w:pos="567"/>
        </w:tabs>
        <w:jc w:val="both"/>
      </w:pPr>
      <w:r>
        <w:t>7.3.</w:t>
      </w:r>
      <w:r>
        <w:tab/>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hankeosades eraldi.</w:t>
      </w:r>
    </w:p>
    <w:p w14:paraId="21F28064" w14:textId="72E1F4A2" w:rsidR="00C5046D" w:rsidRDefault="009E0387" w:rsidP="009E0387">
      <w:pPr>
        <w:tabs>
          <w:tab w:val="left" w:pos="567"/>
        </w:tabs>
        <w:jc w:val="both"/>
      </w:pPr>
      <w:r>
        <w:t>7.4.</w:t>
      </w:r>
      <w:r>
        <w:tab/>
      </w:r>
      <w:r w:rsidRPr="009E0387">
        <w:t>Kui võrdselt madalaima maksumusega (suurima punktisummaga) pakkumuse on esitanud rohkem kui üks pakkuja, siis heidetakse pakkujate vahel liisku. Liisuheitmise koht ja ajakava teatatakse eelnevalt pakkujatele ning nende volitatud esindajatel on õigus viibida liisuheitmise juures.</w:t>
      </w:r>
    </w:p>
    <w:p w14:paraId="6F343D70" w14:textId="59EBFF28" w:rsidR="00C5046D" w:rsidRDefault="00C5046D" w:rsidP="00C5046D">
      <w:pPr>
        <w:tabs>
          <w:tab w:val="left" w:pos="567"/>
        </w:tabs>
        <w:jc w:val="both"/>
      </w:pPr>
      <w:r>
        <w:t>7.</w:t>
      </w:r>
      <w:r w:rsidR="00BB4613">
        <w:t>5</w:t>
      </w:r>
      <w:r>
        <w:t>.</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lastRenderedPageBreak/>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5C89E" w14:textId="77777777" w:rsidR="004B3AC6" w:rsidRDefault="004B3AC6">
      <w:r>
        <w:separator/>
      </w:r>
    </w:p>
  </w:endnote>
  <w:endnote w:type="continuationSeparator" w:id="0">
    <w:p w14:paraId="71F6AD8F" w14:textId="77777777" w:rsidR="004B3AC6" w:rsidRDefault="004B3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7E7FE" w14:textId="77777777" w:rsidR="004B3AC6" w:rsidRDefault="004B3AC6">
      <w:r>
        <w:separator/>
      </w:r>
    </w:p>
  </w:footnote>
  <w:footnote w:type="continuationSeparator" w:id="0">
    <w:p w14:paraId="090A1C3A" w14:textId="77777777" w:rsidR="004B3AC6" w:rsidRDefault="004B3A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4B555991" w:rsidR="00E15B6A" w:rsidRPr="00DB67AA" w:rsidRDefault="0094697E" w:rsidP="007E12B1">
    <w:pPr>
      <w:rPr>
        <w:bCs/>
        <w:i/>
      </w:rPr>
    </w:pPr>
    <w:r>
      <w:rPr>
        <w:bCs/>
        <w:i/>
      </w:rPr>
      <w:t>Pe</w:t>
    </w:r>
    <w:r w:rsidR="009A56F0">
      <w:rPr>
        <w:bCs/>
        <w:i/>
      </w:rPr>
      <w:t>etri</w:t>
    </w:r>
    <w:r w:rsidR="007E12B1" w:rsidRPr="007E12B1">
      <w:rPr>
        <w:bCs/>
        <w:i/>
      </w:rPr>
      <w:t xml:space="preserve"> maaparandussüsteemi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824722"/>
    <w:multiLevelType w:val="hybridMultilevel"/>
    <w:tmpl w:val="34DAF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A796600"/>
    <w:multiLevelType w:val="hybridMultilevel"/>
    <w:tmpl w:val="913E8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CB7675B"/>
    <w:multiLevelType w:val="hybridMultilevel"/>
    <w:tmpl w:val="AE3CD6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F1E6DD7"/>
    <w:multiLevelType w:val="hybridMultilevel"/>
    <w:tmpl w:val="3216D39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0"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7AA32B0"/>
    <w:multiLevelType w:val="hybridMultilevel"/>
    <w:tmpl w:val="DB10A2B8"/>
    <w:lvl w:ilvl="0" w:tplc="70D8769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7E207BA"/>
    <w:multiLevelType w:val="hybridMultilevel"/>
    <w:tmpl w:val="148A70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F527829"/>
    <w:multiLevelType w:val="hybridMultilevel"/>
    <w:tmpl w:val="039CBA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D47709A"/>
    <w:multiLevelType w:val="hybridMultilevel"/>
    <w:tmpl w:val="26726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6"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0EC1A7D"/>
    <w:multiLevelType w:val="hybridMultilevel"/>
    <w:tmpl w:val="D74AC1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79B57654"/>
    <w:multiLevelType w:val="hybridMultilevel"/>
    <w:tmpl w:val="9A86A3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7E431523"/>
    <w:multiLevelType w:val="hybridMultilevel"/>
    <w:tmpl w:val="16D404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5"/>
  </w:num>
  <w:num w:numId="4" w16cid:durableId="288512512">
    <w:abstractNumId w:val="16"/>
  </w:num>
  <w:num w:numId="5" w16cid:durableId="358094909">
    <w:abstractNumId w:val="6"/>
  </w:num>
  <w:num w:numId="6" w16cid:durableId="1004746632">
    <w:abstractNumId w:val="8"/>
  </w:num>
  <w:num w:numId="7" w16cid:durableId="101993393">
    <w:abstractNumId w:val="20"/>
  </w:num>
  <w:num w:numId="8" w16cid:durableId="2040811496">
    <w:abstractNumId w:val="10"/>
  </w:num>
  <w:num w:numId="9" w16cid:durableId="1753619410">
    <w:abstractNumId w:val="19"/>
  </w:num>
  <w:num w:numId="10" w16cid:durableId="1362583618">
    <w:abstractNumId w:val="7"/>
  </w:num>
  <w:num w:numId="11" w16cid:durableId="1069689841">
    <w:abstractNumId w:val="21"/>
  </w:num>
  <w:num w:numId="12" w16cid:durableId="439836798">
    <w:abstractNumId w:val="4"/>
  </w:num>
  <w:num w:numId="13" w16cid:durableId="327172847">
    <w:abstractNumId w:val="5"/>
  </w:num>
  <w:num w:numId="14" w16cid:durableId="1574198072">
    <w:abstractNumId w:val="14"/>
  </w:num>
  <w:num w:numId="15" w16cid:durableId="196504387">
    <w:abstractNumId w:val="13"/>
  </w:num>
  <w:num w:numId="16" w16cid:durableId="574244910">
    <w:abstractNumId w:val="17"/>
  </w:num>
  <w:num w:numId="17" w16cid:durableId="2131779209">
    <w:abstractNumId w:val="18"/>
  </w:num>
  <w:num w:numId="18" w16cid:durableId="1771395342">
    <w:abstractNumId w:val="12"/>
  </w:num>
  <w:num w:numId="19" w16cid:durableId="921915345">
    <w:abstractNumId w:val="11"/>
  </w:num>
  <w:num w:numId="20" w16cid:durableId="2012752115">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2EA7"/>
    <w:rsid w:val="00004579"/>
    <w:rsid w:val="000048D7"/>
    <w:rsid w:val="00004941"/>
    <w:rsid w:val="00005014"/>
    <w:rsid w:val="0000731B"/>
    <w:rsid w:val="00007569"/>
    <w:rsid w:val="0001000B"/>
    <w:rsid w:val="00010C33"/>
    <w:rsid w:val="000117CF"/>
    <w:rsid w:val="00011A7E"/>
    <w:rsid w:val="00011FA4"/>
    <w:rsid w:val="000124B5"/>
    <w:rsid w:val="00012652"/>
    <w:rsid w:val="00012FFF"/>
    <w:rsid w:val="00014E26"/>
    <w:rsid w:val="00016494"/>
    <w:rsid w:val="00016BE5"/>
    <w:rsid w:val="00017139"/>
    <w:rsid w:val="00017BC2"/>
    <w:rsid w:val="00020020"/>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1D6C"/>
    <w:rsid w:val="00032836"/>
    <w:rsid w:val="0003434E"/>
    <w:rsid w:val="00035C2F"/>
    <w:rsid w:val="000362E2"/>
    <w:rsid w:val="0003647D"/>
    <w:rsid w:val="000371F2"/>
    <w:rsid w:val="00040158"/>
    <w:rsid w:val="0004239B"/>
    <w:rsid w:val="000433B2"/>
    <w:rsid w:val="00043BD1"/>
    <w:rsid w:val="00043CE0"/>
    <w:rsid w:val="00044336"/>
    <w:rsid w:val="0004461C"/>
    <w:rsid w:val="0004536B"/>
    <w:rsid w:val="000455C0"/>
    <w:rsid w:val="00045C44"/>
    <w:rsid w:val="00046B0A"/>
    <w:rsid w:val="000474F8"/>
    <w:rsid w:val="00050406"/>
    <w:rsid w:val="00050CBF"/>
    <w:rsid w:val="000515ED"/>
    <w:rsid w:val="00053864"/>
    <w:rsid w:val="00053B6E"/>
    <w:rsid w:val="00054748"/>
    <w:rsid w:val="00055795"/>
    <w:rsid w:val="00055844"/>
    <w:rsid w:val="00057484"/>
    <w:rsid w:val="00060F78"/>
    <w:rsid w:val="000617E7"/>
    <w:rsid w:val="00062902"/>
    <w:rsid w:val="00062A26"/>
    <w:rsid w:val="00062E81"/>
    <w:rsid w:val="00063C5E"/>
    <w:rsid w:val="00064C7C"/>
    <w:rsid w:val="000659BB"/>
    <w:rsid w:val="00066966"/>
    <w:rsid w:val="00067748"/>
    <w:rsid w:val="000679CF"/>
    <w:rsid w:val="00067CF8"/>
    <w:rsid w:val="00070579"/>
    <w:rsid w:val="00071DA5"/>
    <w:rsid w:val="00072694"/>
    <w:rsid w:val="000741C8"/>
    <w:rsid w:val="00074BFF"/>
    <w:rsid w:val="00074D55"/>
    <w:rsid w:val="00075837"/>
    <w:rsid w:val="000759F7"/>
    <w:rsid w:val="0007781E"/>
    <w:rsid w:val="00081542"/>
    <w:rsid w:val="00081C19"/>
    <w:rsid w:val="000821A8"/>
    <w:rsid w:val="0008263A"/>
    <w:rsid w:val="00083119"/>
    <w:rsid w:val="0008346C"/>
    <w:rsid w:val="00083D3E"/>
    <w:rsid w:val="000851A8"/>
    <w:rsid w:val="00086B7B"/>
    <w:rsid w:val="000873FC"/>
    <w:rsid w:val="000874C4"/>
    <w:rsid w:val="00087564"/>
    <w:rsid w:val="00092C99"/>
    <w:rsid w:val="00093488"/>
    <w:rsid w:val="00093810"/>
    <w:rsid w:val="00094739"/>
    <w:rsid w:val="00095E23"/>
    <w:rsid w:val="00097159"/>
    <w:rsid w:val="000976AE"/>
    <w:rsid w:val="000A06F3"/>
    <w:rsid w:val="000A1027"/>
    <w:rsid w:val="000A26B1"/>
    <w:rsid w:val="000A270C"/>
    <w:rsid w:val="000A2CAB"/>
    <w:rsid w:val="000A4185"/>
    <w:rsid w:val="000A51F3"/>
    <w:rsid w:val="000A57BB"/>
    <w:rsid w:val="000A68E5"/>
    <w:rsid w:val="000A6B4D"/>
    <w:rsid w:val="000B1AAA"/>
    <w:rsid w:val="000B2163"/>
    <w:rsid w:val="000B2C66"/>
    <w:rsid w:val="000B467C"/>
    <w:rsid w:val="000B4FD8"/>
    <w:rsid w:val="000B6354"/>
    <w:rsid w:val="000B6371"/>
    <w:rsid w:val="000B6FE2"/>
    <w:rsid w:val="000B70FA"/>
    <w:rsid w:val="000B7E3D"/>
    <w:rsid w:val="000C0CB6"/>
    <w:rsid w:val="000C2F33"/>
    <w:rsid w:val="000C4D34"/>
    <w:rsid w:val="000C5CCF"/>
    <w:rsid w:val="000C61E9"/>
    <w:rsid w:val="000C6D79"/>
    <w:rsid w:val="000C7C2A"/>
    <w:rsid w:val="000D00E3"/>
    <w:rsid w:val="000D0797"/>
    <w:rsid w:val="000D0F18"/>
    <w:rsid w:val="000D1273"/>
    <w:rsid w:val="000D276F"/>
    <w:rsid w:val="000D289F"/>
    <w:rsid w:val="000D3F81"/>
    <w:rsid w:val="000D3F97"/>
    <w:rsid w:val="000D4434"/>
    <w:rsid w:val="000D52B1"/>
    <w:rsid w:val="000D5999"/>
    <w:rsid w:val="000D66E5"/>
    <w:rsid w:val="000D670C"/>
    <w:rsid w:val="000D6ACB"/>
    <w:rsid w:val="000D7567"/>
    <w:rsid w:val="000E026F"/>
    <w:rsid w:val="000E0366"/>
    <w:rsid w:val="000E0D03"/>
    <w:rsid w:val="000E0D3F"/>
    <w:rsid w:val="000E0DFA"/>
    <w:rsid w:val="000E0FC7"/>
    <w:rsid w:val="000E129C"/>
    <w:rsid w:val="000E2233"/>
    <w:rsid w:val="000E2E51"/>
    <w:rsid w:val="000E4CD7"/>
    <w:rsid w:val="000E5514"/>
    <w:rsid w:val="000E5532"/>
    <w:rsid w:val="000E62E9"/>
    <w:rsid w:val="000E6E7C"/>
    <w:rsid w:val="000E70FE"/>
    <w:rsid w:val="000E71D8"/>
    <w:rsid w:val="000E773A"/>
    <w:rsid w:val="000E782E"/>
    <w:rsid w:val="000F10A4"/>
    <w:rsid w:val="000F1448"/>
    <w:rsid w:val="000F1872"/>
    <w:rsid w:val="000F26B4"/>
    <w:rsid w:val="000F2C9D"/>
    <w:rsid w:val="000F35BF"/>
    <w:rsid w:val="000F384C"/>
    <w:rsid w:val="000F41A8"/>
    <w:rsid w:val="000F5282"/>
    <w:rsid w:val="000F6351"/>
    <w:rsid w:val="000F6AF9"/>
    <w:rsid w:val="000F72B5"/>
    <w:rsid w:val="000F7DAA"/>
    <w:rsid w:val="0010181F"/>
    <w:rsid w:val="001049B5"/>
    <w:rsid w:val="00105A31"/>
    <w:rsid w:val="001066BB"/>
    <w:rsid w:val="0010695B"/>
    <w:rsid w:val="00106C63"/>
    <w:rsid w:val="00110E61"/>
    <w:rsid w:val="00111E0A"/>
    <w:rsid w:val="00111F16"/>
    <w:rsid w:val="00113373"/>
    <w:rsid w:val="00113E29"/>
    <w:rsid w:val="00113F93"/>
    <w:rsid w:val="00114612"/>
    <w:rsid w:val="001158A8"/>
    <w:rsid w:val="00115A20"/>
    <w:rsid w:val="001165A0"/>
    <w:rsid w:val="00116E23"/>
    <w:rsid w:val="001201D4"/>
    <w:rsid w:val="001217B9"/>
    <w:rsid w:val="00123C2C"/>
    <w:rsid w:val="00124A32"/>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6CD1"/>
    <w:rsid w:val="0013764A"/>
    <w:rsid w:val="00137787"/>
    <w:rsid w:val="00137FAC"/>
    <w:rsid w:val="001401F1"/>
    <w:rsid w:val="0014093E"/>
    <w:rsid w:val="00141442"/>
    <w:rsid w:val="00142B95"/>
    <w:rsid w:val="001431B5"/>
    <w:rsid w:val="001446BA"/>
    <w:rsid w:val="00144EC3"/>
    <w:rsid w:val="00145215"/>
    <w:rsid w:val="00145E47"/>
    <w:rsid w:val="00146727"/>
    <w:rsid w:val="00147082"/>
    <w:rsid w:val="001470EB"/>
    <w:rsid w:val="00147A89"/>
    <w:rsid w:val="001508C2"/>
    <w:rsid w:val="00150B91"/>
    <w:rsid w:val="00151F23"/>
    <w:rsid w:val="0015262E"/>
    <w:rsid w:val="00152F7A"/>
    <w:rsid w:val="00153E72"/>
    <w:rsid w:val="0015411C"/>
    <w:rsid w:val="00156A9B"/>
    <w:rsid w:val="0015716A"/>
    <w:rsid w:val="00157D3E"/>
    <w:rsid w:val="001604E2"/>
    <w:rsid w:val="00162BF4"/>
    <w:rsid w:val="00163626"/>
    <w:rsid w:val="0016391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532F"/>
    <w:rsid w:val="001758ED"/>
    <w:rsid w:val="001769F5"/>
    <w:rsid w:val="00176BD6"/>
    <w:rsid w:val="001771E9"/>
    <w:rsid w:val="0017729F"/>
    <w:rsid w:val="00177793"/>
    <w:rsid w:val="001778BA"/>
    <w:rsid w:val="00177AAB"/>
    <w:rsid w:val="00177C05"/>
    <w:rsid w:val="00177DC5"/>
    <w:rsid w:val="0018010C"/>
    <w:rsid w:val="0018159D"/>
    <w:rsid w:val="001818F4"/>
    <w:rsid w:val="00182226"/>
    <w:rsid w:val="001826EA"/>
    <w:rsid w:val="00183275"/>
    <w:rsid w:val="001840C5"/>
    <w:rsid w:val="001842F4"/>
    <w:rsid w:val="00184DCA"/>
    <w:rsid w:val="00186A9E"/>
    <w:rsid w:val="00186BED"/>
    <w:rsid w:val="0018716B"/>
    <w:rsid w:val="001909CE"/>
    <w:rsid w:val="00192A5C"/>
    <w:rsid w:val="00192CCF"/>
    <w:rsid w:val="0019393A"/>
    <w:rsid w:val="00194892"/>
    <w:rsid w:val="00196020"/>
    <w:rsid w:val="001964C8"/>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649F"/>
    <w:rsid w:val="001B0B75"/>
    <w:rsid w:val="001B20F1"/>
    <w:rsid w:val="001B27BC"/>
    <w:rsid w:val="001B2C09"/>
    <w:rsid w:val="001B300F"/>
    <w:rsid w:val="001B326B"/>
    <w:rsid w:val="001B3C55"/>
    <w:rsid w:val="001B3D10"/>
    <w:rsid w:val="001B427A"/>
    <w:rsid w:val="001B4811"/>
    <w:rsid w:val="001B74CB"/>
    <w:rsid w:val="001B7BA0"/>
    <w:rsid w:val="001B7F7F"/>
    <w:rsid w:val="001C02BF"/>
    <w:rsid w:val="001C20C9"/>
    <w:rsid w:val="001C27D1"/>
    <w:rsid w:val="001C4438"/>
    <w:rsid w:val="001C5360"/>
    <w:rsid w:val="001C6373"/>
    <w:rsid w:val="001C6E61"/>
    <w:rsid w:val="001C7473"/>
    <w:rsid w:val="001C7661"/>
    <w:rsid w:val="001C792E"/>
    <w:rsid w:val="001D04F5"/>
    <w:rsid w:val="001D1791"/>
    <w:rsid w:val="001D1A93"/>
    <w:rsid w:val="001D1C99"/>
    <w:rsid w:val="001D2AC1"/>
    <w:rsid w:val="001D3951"/>
    <w:rsid w:val="001D3A4B"/>
    <w:rsid w:val="001D5ACF"/>
    <w:rsid w:val="001D603F"/>
    <w:rsid w:val="001D6096"/>
    <w:rsid w:val="001E0066"/>
    <w:rsid w:val="001E01CC"/>
    <w:rsid w:val="001E07C7"/>
    <w:rsid w:val="001E0905"/>
    <w:rsid w:val="001E0FF9"/>
    <w:rsid w:val="001E18D4"/>
    <w:rsid w:val="001E1938"/>
    <w:rsid w:val="001E1DB8"/>
    <w:rsid w:val="001E22CC"/>
    <w:rsid w:val="001E32C1"/>
    <w:rsid w:val="001E5309"/>
    <w:rsid w:val="001E55EA"/>
    <w:rsid w:val="001E577A"/>
    <w:rsid w:val="001E7D40"/>
    <w:rsid w:val="001E7EAA"/>
    <w:rsid w:val="001F00FD"/>
    <w:rsid w:val="001F0418"/>
    <w:rsid w:val="001F0884"/>
    <w:rsid w:val="001F12FD"/>
    <w:rsid w:val="001F1EE2"/>
    <w:rsid w:val="001F22CC"/>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255A"/>
    <w:rsid w:val="00203767"/>
    <w:rsid w:val="00204B03"/>
    <w:rsid w:val="00206072"/>
    <w:rsid w:val="0020608E"/>
    <w:rsid w:val="00206576"/>
    <w:rsid w:val="002067D1"/>
    <w:rsid w:val="002073BB"/>
    <w:rsid w:val="0021065F"/>
    <w:rsid w:val="00211846"/>
    <w:rsid w:val="002120A3"/>
    <w:rsid w:val="0021233F"/>
    <w:rsid w:val="00212C6A"/>
    <w:rsid w:val="002130F4"/>
    <w:rsid w:val="002135BA"/>
    <w:rsid w:val="00214477"/>
    <w:rsid w:val="00214D62"/>
    <w:rsid w:val="00215350"/>
    <w:rsid w:val="00215768"/>
    <w:rsid w:val="0021746E"/>
    <w:rsid w:val="002178C5"/>
    <w:rsid w:val="002201B0"/>
    <w:rsid w:val="002203E4"/>
    <w:rsid w:val="002206B6"/>
    <w:rsid w:val="00223AA5"/>
    <w:rsid w:val="00223C44"/>
    <w:rsid w:val="002240B8"/>
    <w:rsid w:val="002251A1"/>
    <w:rsid w:val="00226667"/>
    <w:rsid w:val="00226B7A"/>
    <w:rsid w:val="00226F32"/>
    <w:rsid w:val="00227241"/>
    <w:rsid w:val="00227F44"/>
    <w:rsid w:val="00230147"/>
    <w:rsid w:val="00230392"/>
    <w:rsid w:val="002303B3"/>
    <w:rsid w:val="002323A7"/>
    <w:rsid w:val="00233297"/>
    <w:rsid w:val="00233438"/>
    <w:rsid w:val="00233D9C"/>
    <w:rsid w:val="00235B7A"/>
    <w:rsid w:val="002364D1"/>
    <w:rsid w:val="00237611"/>
    <w:rsid w:val="00237CE4"/>
    <w:rsid w:val="00237E3D"/>
    <w:rsid w:val="00237FAB"/>
    <w:rsid w:val="002400FD"/>
    <w:rsid w:val="0024060E"/>
    <w:rsid w:val="002411BC"/>
    <w:rsid w:val="0024157E"/>
    <w:rsid w:val="002416AC"/>
    <w:rsid w:val="00243327"/>
    <w:rsid w:val="0024412C"/>
    <w:rsid w:val="0024481C"/>
    <w:rsid w:val="00244DC2"/>
    <w:rsid w:val="002462C1"/>
    <w:rsid w:val="0024657B"/>
    <w:rsid w:val="002472E8"/>
    <w:rsid w:val="0025427B"/>
    <w:rsid w:val="0025438B"/>
    <w:rsid w:val="00254970"/>
    <w:rsid w:val="002549D8"/>
    <w:rsid w:val="002562D1"/>
    <w:rsid w:val="0025680B"/>
    <w:rsid w:val="00256F5C"/>
    <w:rsid w:val="002570BB"/>
    <w:rsid w:val="00257177"/>
    <w:rsid w:val="00257ACC"/>
    <w:rsid w:val="002605EC"/>
    <w:rsid w:val="00260718"/>
    <w:rsid w:val="00260A5E"/>
    <w:rsid w:val="00261B34"/>
    <w:rsid w:val="00262BEC"/>
    <w:rsid w:val="00264610"/>
    <w:rsid w:val="00266B97"/>
    <w:rsid w:val="00266E57"/>
    <w:rsid w:val="002670AD"/>
    <w:rsid w:val="002706D0"/>
    <w:rsid w:val="00271D8C"/>
    <w:rsid w:val="00272775"/>
    <w:rsid w:val="00272E04"/>
    <w:rsid w:val="00274144"/>
    <w:rsid w:val="00275776"/>
    <w:rsid w:val="002765B1"/>
    <w:rsid w:val="00276ACD"/>
    <w:rsid w:val="00280C86"/>
    <w:rsid w:val="00282828"/>
    <w:rsid w:val="00282C8E"/>
    <w:rsid w:val="00282E13"/>
    <w:rsid w:val="00283A14"/>
    <w:rsid w:val="00283C71"/>
    <w:rsid w:val="00285EAF"/>
    <w:rsid w:val="00286E3D"/>
    <w:rsid w:val="0028711C"/>
    <w:rsid w:val="002871F6"/>
    <w:rsid w:val="0028767D"/>
    <w:rsid w:val="00287ED1"/>
    <w:rsid w:val="0029058D"/>
    <w:rsid w:val="002914D1"/>
    <w:rsid w:val="00291E82"/>
    <w:rsid w:val="0029232B"/>
    <w:rsid w:val="0029343B"/>
    <w:rsid w:val="00293C40"/>
    <w:rsid w:val="002941F8"/>
    <w:rsid w:val="0029445B"/>
    <w:rsid w:val="002948E5"/>
    <w:rsid w:val="0029505A"/>
    <w:rsid w:val="0029525C"/>
    <w:rsid w:val="0029557B"/>
    <w:rsid w:val="00295910"/>
    <w:rsid w:val="00297F77"/>
    <w:rsid w:val="00297FA7"/>
    <w:rsid w:val="002A0BCA"/>
    <w:rsid w:val="002A2400"/>
    <w:rsid w:val="002A3318"/>
    <w:rsid w:val="002A4798"/>
    <w:rsid w:val="002A4FDD"/>
    <w:rsid w:val="002A694F"/>
    <w:rsid w:val="002A7986"/>
    <w:rsid w:val="002B1E68"/>
    <w:rsid w:val="002B22A0"/>
    <w:rsid w:val="002B3336"/>
    <w:rsid w:val="002B4207"/>
    <w:rsid w:val="002B4B04"/>
    <w:rsid w:val="002B5018"/>
    <w:rsid w:val="002B58D1"/>
    <w:rsid w:val="002B592B"/>
    <w:rsid w:val="002B5FE7"/>
    <w:rsid w:val="002B612E"/>
    <w:rsid w:val="002B78AA"/>
    <w:rsid w:val="002C1F33"/>
    <w:rsid w:val="002C207D"/>
    <w:rsid w:val="002C216F"/>
    <w:rsid w:val="002C2B26"/>
    <w:rsid w:val="002C2E8B"/>
    <w:rsid w:val="002C30EC"/>
    <w:rsid w:val="002C3271"/>
    <w:rsid w:val="002C63EA"/>
    <w:rsid w:val="002D0593"/>
    <w:rsid w:val="002D0E3F"/>
    <w:rsid w:val="002D1334"/>
    <w:rsid w:val="002D19FF"/>
    <w:rsid w:val="002D1BC5"/>
    <w:rsid w:val="002D2EE1"/>
    <w:rsid w:val="002D37B5"/>
    <w:rsid w:val="002D3886"/>
    <w:rsid w:val="002D4594"/>
    <w:rsid w:val="002D45CB"/>
    <w:rsid w:val="002D4939"/>
    <w:rsid w:val="002D5D26"/>
    <w:rsid w:val="002D5E95"/>
    <w:rsid w:val="002D5F2E"/>
    <w:rsid w:val="002D65E8"/>
    <w:rsid w:val="002D66D1"/>
    <w:rsid w:val="002E024C"/>
    <w:rsid w:val="002E2F16"/>
    <w:rsid w:val="002E31E4"/>
    <w:rsid w:val="002E34D5"/>
    <w:rsid w:val="002E426D"/>
    <w:rsid w:val="002E49C6"/>
    <w:rsid w:val="002E596D"/>
    <w:rsid w:val="002E5AB6"/>
    <w:rsid w:val="002E7BFB"/>
    <w:rsid w:val="002F05AA"/>
    <w:rsid w:val="002F26B1"/>
    <w:rsid w:val="002F2CB4"/>
    <w:rsid w:val="002F4777"/>
    <w:rsid w:val="002F4AA5"/>
    <w:rsid w:val="002F4DFE"/>
    <w:rsid w:val="002F5364"/>
    <w:rsid w:val="002F6CFE"/>
    <w:rsid w:val="002F75F1"/>
    <w:rsid w:val="002F776C"/>
    <w:rsid w:val="00300A4C"/>
    <w:rsid w:val="00301B91"/>
    <w:rsid w:val="00302A97"/>
    <w:rsid w:val="00304042"/>
    <w:rsid w:val="0030479C"/>
    <w:rsid w:val="00305294"/>
    <w:rsid w:val="00305426"/>
    <w:rsid w:val="00306861"/>
    <w:rsid w:val="003101CD"/>
    <w:rsid w:val="003106DF"/>
    <w:rsid w:val="0031086A"/>
    <w:rsid w:val="0031586D"/>
    <w:rsid w:val="00315F13"/>
    <w:rsid w:val="0031661A"/>
    <w:rsid w:val="003167A6"/>
    <w:rsid w:val="00317A06"/>
    <w:rsid w:val="00317BFB"/>
    <w:rsid w:val="00317F5B"/>
    <w:rsid w:val="00321824"/>
    <w:rsid w:val="00321A7E"/>
    <w:rsid w:val="00323017"/>
    <w:rsid w:val="00323E08"/>
    <w:rsid w:val="003259C8"/>
    <w:rsid w:val="00326AF2"/>
    <w:rsid w:val="00327417"/>
    <w:rsid w:val="003279ED"/>
    <w:rsid w:val="00327A23"/>
    <w:rsid w:val="00327C85"/>
    <w:rsid w:val="0033042C"/>
    <w:rsid w:val="00330876"/>
    <w:rsid w:val="00330E2F"/>
    <w:rsid w:val="00330E3D"/>
    <w:rsid w:val="0033134E"/>
    <w:rsid w:val="00331565"/>
    <w:rsid w:val="00332044"/>
    <w:rsid w:val="00332251"/>
    <w:rsid w:val="00333118"/>
    <w:rsid w:val="00333D29"/>
    <w:rsid w:val="003348E1"/>
    <w:rsid w:val="00335AAC"/>
    <w:rsid w:val="00335DEF"/>
    <w:rsid w:val="0034177D"/>
    <w:rsid w:val="00341B72"/>
    <w:rsid w:val="00342221"/>
    <w:rsid w:val="00343672"/>
    <w:rsid w:val="003438AB"/>
    <w:rsid w:val="0034412E"/>
    <w:rsid w:val="003446C6"/>
    <w:rsid w:val="00344FCC"/>
    <w:rsid w:val="00345127"/>
    <w:rsid w:val="00346EFD"/>
    <w:rsid w:val="003507E1"/>
    <w:rsid w:val="0035260E"/>
    <w:rsid w:val="00354B9D"/>
    <w:rsid w:val="00357013"/>
    <w:rsid w:val="00357BC3"/>
    <w:rsid w:val="00360A25"/>
    <w:rsid w:val="003619D4"/>
    <w:rsid w:val="00362180"/>
    <w:rsid w:val="00362233"/>
    <w:rsid w:val="00362D2F"/>
    <w:rsid w:val="00363529"/>
    <w:rsid w:val="00363775"/>
    <w:rsid w:val="00364139"/>
    <w:rsid w:val="00366C05"/>
    <w:rsid w:val="003672B9"/>
    <w:rsid w:val="00367F78"/>
    <w:rsid w:val="00367FE0"/>
    <w:rsid w:val="0037092E"/>
    <w:rsid w:val="00372C1A"/>
    <w:rsid w:val="00372C3C"/>
    <w:rsid w:val="003735B9"/>
    <w:rsid w:val="003736D4"/>
    <w:rsid w:val="003739B9"/>
    <w:rsid w:val="00374104"/>
    <w:rsid w:val="00375A8A"/>
    <w:rsid w:val="00375D2D"/>
    <w:rsid w:val="0037727A"/>
    <w:rsid w:val="00377A28"/>
    <w:rsid w:val="00380A02"/>
    <w:rsid w:val="0038486A"/>
    <w:rsid w:val="003848BF"/>
    <w:rsid w:val="003856C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52F"/>
    <w:rsid w:val="00396A60"/>
    <w:rsid w:val="0039750E"/>
    <w:rsid w:val="00397B5B"/>
    <w:rsid w:val="003A01F4"/>
    <w:rsid w:val="003A0F96"/>
    <w:rsid w:val="003A1E9E"/>
    <w:rsid w:val="003A293E"/>
    <w:rsid w:val="003A29FC"/>
    <w:rsid w:val="003A2EC9"/>
    <w:rsid w:val="003A35A4"/>
    <w:rsid w:val="003A3D80"/>
    <w:rsid w:val="003A42C8"/>
    <w:rsid w:val="003A4EA7"/>
    <w:rsid w:val="003A5D2A"/>
    <w:rsid w:val="003A6591"/>
    <w:rsid w:val="003A7DDD"/>
    <w:rsid w:val="003B0BC8"/>
    <w:rsid w:val="003B27A4"/>
    <w:rsid w:val="003B394F"/>
    <w:rsid w:val="003B4132"/>
    <w:rsid w:val="003B46D5"/>
    <w:rsid w:val="003B6F03"/>
    <w:rsid w:val="003B783F"/>
    <w:rsid w:val="003C0C00"/>
    <w:rsid w:val="003C1835"/>
    <w:rsid w:val="003C209B"/>
    <w:rsid w:val="003C3985"/>
    <w:rsid w:val="003C42FB"/>
    <w:rsid w:val="003C501C"/>
    <w:rsid w:val="003C631E"/>
    <w:rsid w:val="003C6612"/>
    <w:rsid w:val="003C7221"/>
    <w:rsid w:val="003C7A9C"/>
    <w:rsid w:val="003C7ED9"/>
    <w:rsid w:val="003D07E3"/>
    <w:rsid w:val="003D205F"/>
    <w:rsid w:val="003D3A03"/>
    <w:rsid w:val="003D4673"/>
    <w:rsid w:val="003D5004"/>
    <w:rsid w:val="003D6277"/>
    <w:rsid w:val="003D6669"/>
    <w:rsid w:val="003D672B"/>
    <w:rsid w:val="003D6842"/>
    <w:rsid w:val="003D69A2"/>
    <w:rsid w:val="003D6F81"/>
    <w:rsid w:val="003D780C"/>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14C3"/>
    <w:rsid w:val="003F1E8F"/>
    <w:rsid w:val="003F2429"/>
    <w:rsid w:val="003F2A8D"/>
    <w:rsid w:val="003F38DF"/>
    <w:rsid w:val="003F4E9C"/>
    <w:rsid w:val="003F5576"/>
    <w:rsid w:val="003F57EB"/>
    <w:rsid w:val="003F5C9D"/>
    <w:rsid w:val="003F5E4B"/>
    <w:rsid w:val="003F670C"/>
    <w:rsid w:val="003F7419"/>
    <w:rsid w:val="003F7FCE"/>
    <w:rsid w:val="00400050"/>
    <w:rsid w:val="00400938"/>
    <w:rsid w:val="00400B6C"/>
    <w:rsid w:val="00401FFF"/>
    <w:rsid w:val="0040290B"/>
    <w:rsid w:val="00403EE3"/>
    <w:rsid w:val="00404055"/>
    <w:rsid w:val="00406484"/>
    <w:rsid w:val="0040673C"/>
    <w:rsid w:val="00407776"/>
    <w:rsid w:val="004115DC"/>
    <w:rsid w:val="00411EBC"/>
    <w:rsid w:val="00412ECE"/>
    <w:rsid w:val="00413279"/>
    <w:rsid w:val="004138AD"/>
    <w:rsid w:val="004144CF"/>
    <w:rsid w:val="00414533"/>
    <w:rsid w:val="00416CAE"/>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799"/>
    <w:rsid w:val="00431C86"/>
    <w:rsid w:val="00432804"/>
    <w:rsid w:val="00433190"/>
    <w:rsid w:val="00434451"/>
    <w:rsid w:val="0043467E"/>
    <w:rsid w:val="004348DA"/>
    <w:rsid w:val="00434B3D"/>
    <w:rsid w:val="00436D76"/>
    <w:rsid w:val="004376D3"/>
    <w:rsid w:val="004422FD"/>
    <w:rsid w:val="00442374"/>
    <w:rsid w:val="00444316"/>
    <w:rsid w:val="0044438F"/>
    <w:rsid w:val="00444408"/>
    <w:rsid w:val="00444660"/>
    <w:rsid w:val="004447CF"/>
    <w:rsid w:val="00444AE7"/>
    <w:rsid w:val="00444BF7"/>
    <w:rsid w:val="00444EBB"/>
    <w:rsid w:val="00450429"/>
    <w:rsid w:val="00450513"/>
    <w:rsid w:val="004513C4"/>
    <w:rsid w:val="004538BE"/>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7D5E"/>
    <w:rsid w:val="00470B2E"/>
    <w:rsid w:val="00471147"/>
    <w:rsid w:val="00471CE6"/>
    <w:rsid w:val="0047296B"/>
    <w:rsid w:val="0047369F"/>
    <w:rsid w:val="00473858"/>
    <w:rsid w:val="00473A82"/>
    <w:rsid w:val="00473EEA"/>
    <w:rsid w:val="004742EB"/>
    <w:rsid w:val="004744E8"/>
    <w:rsid w:val="00474990"/>
    <w:rsid w:val="00474D9B"/>
    <w:rsid w:val="00475214"/>
    <w:rsid w:val="00475EFC"/>
    <w:rsid w:val="00476317"/>
    <w:rsid w:val="0048121E"/>
    <w:rsid w:val="0048127D"/>
    <w:rsid w:val="0048160C"/>
    <w:rsid w:val="00481A29"/>
    <w:rsid w:val="004820E3"/>
    <w:rsid w:val="00482B79"/>
    <w:rsid w:val="00482FDA"/>
    <w:rsid w:val="00483F8B"/>
    <w:rsid w:val="00485DBB"/>
    <w:rsid w:val="00485EC4"/>
    <w:rsid w:val="00486ED9"/>
    <w:rsid w:val="00487AA2"/>
    <w:rsid w:val="00492A07"/>
    <w:rsid w:val="00492EA6"/>
    <w:rsid w:val="00493152"/>
    <w:rsid w:val="004937BA"/>
    <w:rsid w:val="004937F1"/>
    <w:rsid w:val="00493939"/>
    <w:rsid w:val="0049410A"/>
    <w:rsid w:val="004944E7"/>
    <w:rsid w:val="00494F73"/>
    <w:rsid w:val="00495AC0"/>
    <w:rsid w:val="00495B78"/>
    <w:rsid w:val="00496CDC"/>
    <w:rsid w:val="004975BD"/>
    <w:rsid w:val="00497F01"/>
    <w:rsid w:val="004A29B0"/>
    <w:rsid w:val="004A2A57"/>
    <w:rsid w:val="004A2D16"/>
    <w:rsid w:val="004A4F69"/>
    <w:rsid w:val="004A5882"/>
    <w:rsid w:val="004A5E8F"/>
    <w:rsid w:val="004A6180"/>
    <w:rsid w:val="004A6430"/>
    <w:rsid w:val="004B00B3"/>
    <w:rsid w:val="004B1BC8"/>
    <w:rsid w:val="004B1F48"/>
    <w:rsid w:val="004B23F2"/>
    <w:rsid w:val="004B2B58"/>
    <w:rsid w:val="004B2D41"/>
    <w:rsid w:val="004B3073"/>
    <w:rsid w:val="004B3AC6"/>
    <w:rsid w:val="004B42BE"/>
    <w:rsid w:val="004B57C9"/>
    <w:rsid w:val="004B637A"/>
    <w:rsid w:val="004B641D"/>
    <w:rsid w:val="004B712F"/>
    <w:rsid w:val="004B759A"/>
    <w:rsid w:val="004C1AFA"/>
    <w:rsid w:val="004C1F8D"/>
    <w:rsid w:val="004C2195"/>
    <w:rsid w:val="004C23F7"/>
    <w:rsid w:val="004C3C6B"/>
    <w:rsid w:val="004C5330"/>
    <w:rsid w:val="004C7861"/>
    <w:rsid w:val="004C7CCB"/>
    <w:rsid w:val="004D0C37"/>
    <w:rsid w:val="004D15E2"/>
    <w:rsid w:val="004D2A03"/>
    <w:rsid w:val="004D3880"/>
    <w:rsid w:val="004D3B1D"/>
    <w:rsid w:val="004D3F61"/>
    <w:rsid w:val="004D4520"/>
    <w:rsid w:val="004D5EAB"/>
    <w:rsid w:val="004D60C9"/>
    <w:rsid w:val="004D61EE"/>
    <w:rsid w:val="004D7B13"/>
    <w:rsid w:val="004D7E4D"/>
    <w:rsid w:val="004E0BEB"/>
    <w:rsid w:val="004E0E4F"/>
    <w:rsid w:val="004E100F"/>
    <w:rsid w:val="004E3128"/>
    <w:rsid w:val="004E3963"/>
    <w:rsid w:val="004E4280"/>
    <w:rsid w:val="004E4C7F"/>
    <w:rsid w:val="004E60ED"/>
    <w:rsid w:val="004E67F6"/>
    <w:rsid w:val="004E6A64"/>
    <w:rsid w:val="004E7E6D"/>
    <w:rsid w:val="004F03F5"/>
    <w:rsid w:val="004F287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FE1"/>
    <w:rsid w:val="00516293"/>
    <w:rsid w:val="00517D73"/>
    <w:rsid w:val="00520FA2"/>
    <w:rsid w:val="0052209C"/>
    <w:rsid w:val="00524D4C"/>
    <w:rsid w:val="00524D74"/>
    <w:rsid w:val="0052581E"/>
    <w:rsid w:val="005265C5"/>
    <w:rsid w:val="005270B9"/>
    <w:rsid w:val="00527A61"/>
    <w:rsid w:val="00527C0B"/>
    <w:rsid w:val="00530508"/>
    <w:rsid w:val="0053165B"/>
    <w:rsid w:val="0053361A"/>
    <w:rsid w:val="0053442B"/>
    <w:rsid w:val="005362DE"/>
    <w:rsid w:val="00537DE2"/>
    <w:rsid w:val="0054002D"/>
    <w:rsid w:val="00541159"/>
    <w:rsid w:val="00541E57"/>
    <w:rsid w:val="00542129"/>
    <w:rsid w:val="00542444"/>
    <w:rsid w:val="005426C8"/>
    <w:rsid w:val="005428DB"/>
    <w:rsid w:val="00542FF5"/>
    <w:rsid w:val="00543110"/>
    <w:rsid w:val="00543567"/>
    <w:rsid w:val="00543D69"/>
    <w:rsid w:val="005441DB"/>
    <w:rsid w:val="00544265"/>
    <w:rsid w:val="00545773"/>
    <w:rsid w:val="005471AE"/>
    <w:rsid w:val="00550C70"/>
    <w:rsid w:val="00551A5B"/>
    <w:rsid w:val="00552B82"/>
    <w:rsid w:val="00553C2A"/>
    <w:rsid w:val="00553E5E"/>
    <w:rsid w:val="005541CF"/>
    <w:rsid w:val="00554305"/>
    <w:rsid w:val="00554FD9"/>
    <w:rsid w:val="005554AA"/>
    <w:rsid w:val="00556BE1"/>
    <w:rsid w:val="005572D0"/>
    <w:rsid w:val="00560226"/>
    <w:rsid w:val="00560E01"/>
    <w:rsid w:val="00561F59"/>
    <w:rsid w:val="00562117"/>
    <w:rsid w:val="00562CBE"/>
    <w:rsid w:val="00563CE1"/>
    <w:rsid w:val="00564BA3"/>
    <w:rsid w:val="00564E91"/>
    <w:rsid w:val="005726BA"/>
    <w:rsid w:val="0057440C"/>
    <w:rsid w:val="0057469B"/>
    <w:rsid w:val="0057652E"/>
    <w:rsid w:val="0058077A"/>
    <w:rsid w:val="005814E4"/>
    <w:rsid w:val="00581D9E"/>
    <w:rsid w:val="00581DC2"/>
    <w:rsid w:val="00582981"/>
    <w:rsid w:val="00582ACA"/>
    <w:rsid w:val="00583CDD"/>
    <w:rsid w:val="00584F7F"/>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1C38"/>
    <w:rsid w:val="005A2964"/>
    <w:rsid w:val="005A304E"/>
    <w:rsid w:val="005A3212"/>
    <w:rsid w:val="005A38E8"/>
    <w:rsid w:val="005A457C"/>
    <w:rsid w:val="005A621E"/>
    <w:rsid w:val="005A6DA3"/>
    <w:rsid w:val="005B01E6"/>
    <w:rsid w:val="005B16A4"/>
    <w:rsid w:val="005B1884"/>
    <w:rsid w:val="005B18EC"/>
    <w:rsid w:val="005B2BAF"/>
    <w:rsid w:val="005B2DD1"/>
    <w:rsid w:val="005B348E"/>
    <w:rsid w:val="005B58B3"/>
    <w:rsid w:val="005B5AC2"/>
    <w:rsid w:val="005B61C1"/>
    <w:rsid w:val="005B6466"/>
    <w:rsid w:val="005B76E4"/>
    <w:rsid w:val="005B791F"/>
    <w:rsid w:val="005C09B0"/>
    <w:rsid w:val="005C0F72"/>
    <w:rsid w:val="005C17CD"/>
    <w:rsid w:val="005C214C"/>
    <w:rsid w:val="005C251A"/>
    <w:rsid w:val="005C27AA"/>
    <w:rsid w:val="005C2DE9"/>
    <w:rsid w:val="005C31F2"/>
    <w:rsid w:val="005C5748"/>
    <w:rsid w:val="005C760A"/>
    <w:rsid w:val="005D00C8"/>
    <w:rsid w:val="005D10E3"/>
    <w:rsid w:val="005D1350"/>
    <w:rsid w:val="005D1C37"/>
    <w:rsid w:val="005D1CF5"/>
    <w:rsid w:val="005D2451"/>
    <w:rsid w:val="005D399C"/>
    <w:rsid w:val="005D3A2D"/>
    <w:rsid w:val="005D4AB6"/>
    <w:rsid w:val="005D5707"/>
    <w:rsid w:val="005D5B98"/>
    <w:rsid w:val="005D5C7F"/>
    <w:rsid w:val="005D6764"/>
    <w:rsid w:val="005D695A"/>
    <w:rsid w:val="005D783B"/>
    <w:rsid w:val="005E08A7"/>
    <w:rsid w:val="005E08CF"/>
    <w:rsid w:val="005E1471"/>
    <w:rsid w:val="005E20AC"/>
    <w:rsid w:val="005E2201"/>
    <w:rsid w:val="005E2B8E"/>
    <w:rsid w:val="005E328C"/>
    <w:rsid w:val="005E4682"/>
    <w:rsid w:val="005E4984"/>
    <w:rsid w:val="005E5483"/>
    <w:rsid w:val="005E5F7E"/>
    <w:rsid w:val="005E60EE"/>
    <w:rsid w:val="005E7AB2"/>
    <w:rsid w:val="005E7CC1"/>
    <w:rsid w:val="005E7E47"/>
    <w:rsid w:val="005E7F2C"/>
    <w:rsid w:val="005F048F"/>
    <w:rsid w:val="005F0602"/>
    <w:rsid w:val="005F14C2"/>
    <w:rsid w:val="005F1F79"/>
    <w:rsid w:val="005F373A"/>
    <w:rsid w:val="005F4C06"/>
    <w:rsid w:val="005F72BC"/>
    <w:rsid w:val="005F7548"/>
    <w:rsid w:val="00601674"/>
    <w:rsid w:val="006019D6"/>
    <w:rsid w:val="0060316D"/>
    <w:rsid w:val="006032E4"/>
    <w:rsid w:val="00604B9C"/>
    <w:rsid w:val="00605A6B"/>
    <w:rsid w:val="006064CB"/>
    <w:rsid w:val="0060723A"/>
    <w:rsid w:val="006072E7"/>
    <w:rsid w:val="00610569"/>
    <w:rsid w:val="00610C3D"/>
    <w:rsid w:val="00611145"/>
    <w:rsid w:val="006113C4"/>
    <w:rsid w:val="0061219F"/>
    <w:rsid w:val="00612356"/>
    <w:rsid w:val="0061303C"/>
    <w:rsid w:val="00613748"/>
    <w:rsid w:val="00614C68"/>
    <w:rsid w:val="00615385"/>
    <w:rsid w:val="0061551F"/>
    <w:rsid w:val="00615E8A"/>
    <w:rsid w:val="006165AE"/>
    <w:rsid w:val="006177E6"/>
    <w:rsid w:val="00617BE4"/>
    <w:rsid w:val="00617F6E"/>
    <w:rsid w:val="0062129D"/>
    <w:rsid w:val="006219A6"/>
    <w:rsid w:val="00622C93"/>
    <w:rsid w:val="00622D0B"/>
    <w:rsid w:val="00622F0C"/>
    <w:rsid w:val="00623CE4"/>
    <w:rsid w:val="00624C8B"/>
    <w:rsid w:val="00625EA2"/>
    <w:rsid w:val="00626660"/>
    <w:rsid w:val="006266B3"/>
    <w:rsid w:val="00626922"/>
    <w:rsid w:val="0062698F"/>
    <w:rsid w:val="00626C4E"/>
    <w:rsid w:val="00627721"/>
    <w:rsid w:val="0062777F"/>
    <w:rsid w:val="006302CC"/>
    <w:rsid w:val="00631303"/>
    <w:rsid w:val="0063151A"/>
    <w:rsid w:val="006328A2"/>
    <w:rsid w:val="0063429F"/>
    <w:rsid w:val="0063446B"/>
    <w:rsid w:val="006350EB"/>
    <w:rsid w:val="0063518C"/>
    <w:rsid w:val="00635AEA"/>
    <w:rsid w:val="006363F3"/>
    <w:rsid w:val="00636A15"/>
    <w:rsid w:val="00636F3F"/>
    <w:rsid w:val="0063724A"/>
    <w:rsid w:val="006406FE"/>
    <w:rsid w:val="00640A09"/>
    <w:rsid w:val="00640ACF"/>
    <w:rsid w:val="00641002"/>
    <w:rsid w:val="006414A6"/>
    <w:rsid w:val="00641A45"/>
    <w:rsid w:val="00641EDA"/>
    <w:rsid w:val="00643095"/>
    <w:rsid w:val="0064376A"/>
    <w:rsid w:val="0064386D"/>
    <w:rsid w:val="00643C7A"/>
    <w:rsid w:val="00646F90"/>
    <w:rsid w:val="00647815"/>
    <w:rsid w:val="0064798A"/>
    <w:rsid w:val="0065070F"/>
    <w:rsid w:val="00651974"/>
    <w:rsid w:val="006520B7"/>
    <w:rsid w:val="00652D83"/>
    <w:rsid w:val="00652E8F"/>
    <w:rsid w:val="00652FD2"/>
    <w:rsid w:val="00653442"/>
    <w:rsid w:val="00653AF8"/>
    <w:rsid w:val="00653C95"/>
    <w:rsid w:val="00653D8A"/>
    <w:rsid w:val="0065431A"/>
    <w:rsid w:val="00654739"/>
    <w:rsid w:val="00655430"/>
    <w:rsid w:val="0065600C"/>
    <w:rsid w:val="006560AB"/>
    <w:rsid w:val="006564B7"/>
    <w:rsid w:val="00656F7C"/>
    <w:rsid w:val="0066007D"/>
    <w:rsid w:val="00660975"/>
    <w:rsid w:val="00661095"/>
    <w:rsid w:val="00661DC3"/>
    <w:rsid w:val="00663E1B"/>
    <w:rsid w:val="00664139"/>
    <w:rsid w:val="0066427A"/>
    <w:rsid w:val="00664487"/>
    <w:rsid w:val="00664C0C"/>
    <w:rsid w:val="00664CE0"/>
    <w:rsid w:val="00664DDB"/>
    <w:rsid w:val="00665546"/>
    <w:rsid w:val="00665C90"/>
    <w:rsid w:val="00666DD4"/>
    <w:rsid w:val="006678F2"/>
    <w:rsid w:val="00670507"/>
    <w:rsid w:val="00670817"/>
    <w:rsid w:val="00672ED9"/>
    <w:rsid w:val="006738F4"/>
    <w:rsid w:val="00675FBA"/>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391A"/>
    <w:rsid w:val="0069446C"/>
    <w:rsid w:val="00695118"/>
    <w:rsid w:val="00695549"/>
    <w:rsid w:val="006958D2"/>
    <w:rsid w:val="00696F2E"/>
    <w:rsid w:val="00697013"/>
    <w:rsid w:val="006975C9"/>
    <w:rsid w:val="00697647"/>
    <w:rsid w:val="00697F2D"/>
    <w:rsid w:val="00697F6E"/>
    <w:rsid w:val="006A008D"/>
    <w:rsid w:val="006A0F26"/>
    <w:rsid w:val="006A1BE8"/>
    <w:rsid w:val="006A22F9"/>
    <w:rsid w:val="006A2BB6"/>
    <w:rsid w:val="006A36DC"/>
    <w:rsid w:val="006A52E6"/>
    <w:rsid w:val="006A54D7"/>
    <w:rsid w:val="006A6FD1"/>
    <w:rsid w:val="006A70B0"/>
    <w:rsid w:val="006A75B4"/>
    <w:rsid w:val="006A77F2"/>
    <w:rsid w:val="006A7D4F"/>
    <w:rsid w:val="006B02D0"/>
    <w:rsid w:val="006B04AB"/>
    <w:rsid w:val="006B0535"/>
    <w:rsid w:val="006B17DF"/>
    <w:rsid w:val="006B1A90"/>
    <w:rsid w:val="006B20F1"/>
    <w:rsid w:val="006B2BDB"/>
    <w:rsid w:val="006B3611"/>
    <w:rsid w:val="006B3822"/>
    <w:rsid w:val="006B4C36"/>
    <w:rsid w:val="006B690C"/>
    <w:rsid w:val="006B7C74"/>
    <w:rsid w:val="006C17F2"/>
    <w:rsid w:val="006C1C3E"/>
    <w:rsid w:val="006C2CB6"/>
    <w:rsid w:val="006C5A3C"/>
    <w:rsid w:val="006C62EE"/>
    <w:rsid w:val="006C68F5"/>
    <w:rsid w:val="006D002E"/>
    <w:rsid w:val="006D2C99"/>
    <w:rsid w:val="006D5A4A"/>
    <w:rsid w:val="006D5A57"/>
    <w:rsid w:val="006D67D4"/>
    <w:rsid w:val="006D6E8A"/>
    <w:rsid w:val="006D71F6"/>
    <w:rsid w:val="006D76E7"/>
    <w:rsid w:val="006D7A52"/>
    <w:rsid w:val="006D7B6A"/>
    <w:rsid w:val="006E099B"/>
    <w:rsid w:val="006E20B3"/>
    <w:rsid w:val="006E307E"/>
    <w:rsid w:val="006E415C"/>
    <w:rsid w:val="006E4491"/>
    <w:rsid w:val="006E4FDA"/>
    <w:rsid w:val="006E57A1"/>
    <w:rsid w:val="006E60DB"/>
    <w:rsid w:val="006F0BBC"/>
    <w:rsid w:val="006F0BFD"/>
    <w:rsid w:val="006F312D"/>
    <w:rsid w:val="006F5E70"/>
    <w:rsid w:val="006F6A9D"/>
    <w:rsid w:val="007004CE"/>
    <w:rsid w:val="007018DF"/>
    <w:rsid w:val="00701D06"/>
    <w:rsid w:val="00702AA4"/>
    <w:rsid w:val="00703BE1"/>
    <w:rsid w:val="007050CF"/>
    <w:rsid w:val="00705777"/>
    <w:rsid w:val="00710EE5"/>
    <w:rsid w:val="00710F54"/>
    <w:rsid w:val="00711154"/>
    <w:rsid w:val="007115E1"/>
    <w:rsid w:val="00711975"/>
    <w:rsid w:val="00711D2E"/>
    <w:rsid w:val="00711DA4"/>
    <w:rsid w:val="00712181"/>
    <w:rsid w:val="00712D70"/>
    <w:rsid w:val="007138FC"/>
    <w:rsid w:val="007149E0"/>
    <w:rsid w:val="00714CA8"/>
    <w:rsid w:val="0071566D"/>
    <w:rsid w:val="007203BD"/>
    <w:rsid w:val="00720CE1"/>
    <w:rsid w:val="007224FE"/>
    <w:rsid w:val="007234A8"/>
    <w:rsid w:val="00723F85"/>
    <w:rsid w:val="00725687"/>
    <w:rsid w:val="00726809"/>
    <w:rsid w:val="00727D6D"/>
    <w:rsid w:val="00727F72"/>
    <w:rsid w:val="0073061B"/>
    <w:rsid w:val="00731EA0"/>
    <w:rsid w:val="00731F82"/>
    <w:rsid w:val="00733B01"/>
    <w:rsid w:val="0073438E"/>
    <w:rsid w:val="00736BC9"/>
    <w:rsid w:val="0073785B"/>
    <w:rsid w:val="00740B1C"/>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9E6"/>
    <w:rsid w:val="00756574"/>
    <w:rsid w:val="00756785"/>
    <w:rsid w:val="007575BC"/>
    <w:rsid w:val="00757D8F"/>
    <w:rsid w:val="007623A6"/>
    <w:rsid w:val="00762D4D"/>
    <w:rsid w:val="0076310F"/>
    <w:rsid w:val="007634F3"/>
    <w:rsid w:val="00763D0A"/>
    <w:rsid w:val="00764AF2"/>
    <w:rsid w:val="00764E7A"/>
    <w:rsid w:val="0076561D"/>
    <w:rsid w:val="007671EE"/>
    <w:rsid w:val="0076722B"/>
    <w:rsid w:val="007673DD"/>
    <w:rsid w:val="00767DD6"/>
    <w:rsid w:val="00770279"/>
    <w:rsid w:val="00771DC5"/>
    <w:rsid w:val="00771EE3"/>
    <w:rsid w:val="00772048"/>
    <w:rsid w:val="00772AC0"/>
    <w:rsid w:val="00773151"/>
    <w:rsid w:val="007733AF"/>
    <w:rsid w:val="00773CDF"/>
    <w:rsid w:val="0077437E"/>
    <w:rsid w:val="007754E7"/>
    <w:rsid w:val="007759E2"/>
    <w:rsid w:val="00777F3E"/>
    <w:rsid w:val="007801AD"/>
    <w:rsid w:val="007803C9"/>
    <w:rsid w:val="00781E9D"/>
    <w:rsid w:val="007820D6"/>
    <w:rsid w:val="007823F4"/>
    <w:rsid w:val="00782F57"/>
    <w:rsid w:val="00783D6D"/>
    <w:rsid w:val="00783E4F"/>
    <w:rsid w:val="00785C85"/>
    <w:rsid w:val="00787513"/>
    <w:rsid w:val="00790542"/>
    <w:rsid w:val="00791815"/>
    <w:rsid w:val="00791873"/>
    <w:rsid w:val="007919C0"/>
    <w:rsid w:val="00791BDA"/>
    <w:rsid w:val="007946FB"/>
    <w:rsid w:val="007948FD"/>
    <w:rsid w:val="00794CB9"/>
    <w:rsid w:val="00794EF8"/>
    <w:rsid w:val="00795ADA"/>
    <w:rsid w:val="00795BCE"/>
    <w:rsid w:val="00796B30"/>
    <w:rsid w:val="007971C9"/>
    <w:rsid w:val="007A097E"/>
    <w:rsid w:val="007A0ECD"/>
    <w:rsid w:val="007A15FD"/>
    <w:rsid w:val="007A1912"/>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534"/>
    <w:rsid w:val="007B4A90"/>
    <w:rsid w:val="007B509C"/>
    <w:rsid w:val="007B62CE"/>
    <w:rsid w:val="007B6554"/>
    <w:rsid w:val="007B7CEB"/>
    <w:rsid w:val="007C0579"/>
    <w:rsid w:val="007C091A"/>
    <w:rsid w:val="007C0F86"/>
    <w:rsid w:val="007C2AC6"/>
    <w:rsid w:val="007C3CBA"/>
    <w:rsid w:val="007C70A7"/>
    <w:rsid w:val="007C734E"/>
    <w:rsid w:val="007C7590"/>
    <w:rsid w:val="007D255E"/>
    <w:rsid w:val="007D2845"/>
    <w:rsid w:val="007D312E"/>
    <w:rsid w:val="007D349B"/>
    <w:rsid w:val="007D4653"/>
    <w:rsid w:val="007D4B2D"/>
    <w:rsid w:val="007D51EB"/>
    <w:rsid w:val="007D729A"/>
    <w:rsid w:val="007E045A"/>
    <w:rsid w:val="007E0891"/>
    <w:rsid w:val="007E0F1C"/>
    <w:rsid w:val="007E11B6"/>
    <w:rsid w:val="007E11D1"/>
    <w:rsid w:val="007E12B1"/>
    <w:rsid w:val="007E19A8"/>
    <w:rsid w:val="007E2862"/>
    <w:rsid w:val="007E33C8"/>
    <w:rsid w:val="007E367B"/>
    <w:rsid w:val="007E36E6"/>
    <w:rsid w:val="007E3D2D"/>
    <w:rsid w:val="007E4541"/>
    <w:rsid w:val="007E481E"/>
    <w:rsid w:val="007E4B62"/>
    <w:rsid w:val="007E6756"/>
    <w:rsid w:val="007E6883"/>
    <w:rsid w:val="007E6F72"/>
    <w:rsid w:val="007E70AB"/>
    <w:rsid w:val="007E78DE"/>
    <w:rsid w:val="007F0B79"/>
    <w:rsid w:val="007F0FDB"/>
    <w:rsid w:val="007F30EF"/>
    <w:rsid w:val="007F374E"/>
    <w:rsid w:val="007F3DEB"/>
    <w:rsid w:val="007F4366"/>
    <w:rsid w:val="007F44C5"/>
    <w:rsid w:val="007F467C"/>
    <w:rsid w:val="007F700F"/>
    <w:rsid w:val="007F75EA"/>
    <w:rsid w:val="007F7718"/>
    <w:rsid w:val="007F799C"/>
    <w:rsid w:val="00800CD0"/>
    <w:rsid w:val="0080166B"/>
    <w:rsid w:val="00801765"/>
    <w:rsid w:val="008039A4"/>
    <w:rsid w:val="00804396"/>
    <w:rsid w:val="00805486"/>
    <w:rsid w:val="0080686E"/>
    <w:rsid w:val="00806B4F"/>
    <w:rsid w:val="00806E3B"/>
    <w:rsid w:val="00806FDF"/>
    <w:rsid w:val="0080739F"/>
    <w:rsid w:val="00811A53"/>
    <w:rsid w:val="0081234C"/>
    <w:rsid w:val="00812DD5"/>
    <w:rsid w:val="00813B11"/>
    <w:rsid w:val="0081465B"/>
    <w:rsid w:val="00815E44"/>
    <w:rsid w:val="00817D8E"/>
    <w:rsid w:val="00821375"/>
    <w:rsid w:val="0082144F"/>
    <w:rsid w:val="00821D17"/>
    <w:rsid w:val="00821E34"/>
    <w:rsid w:val="00822E5F"/>
    <w:rsid w:val="008241C1"/>
    <w:rsid w:val="00824813"/>
    <w:rsid w:val="00824CBB"/>
    <w:rsid w:val="00825C97"/>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4FB6"/>
    <w:rsid w:val="00845980"/>
    <w:rsid w:val="00847397"/>
    <w:rsid w:val="00847B89"/>
    <w:rsid w:val="00847DB0"/>
    <w:rsid w:val="008502D6"/>
    <w:rsid w:val="008509B9"/>
    <w:rsid w:val="00851966"/>
    <w:rsid w:val="008521CA"/>
    <w:rsid w:val="0085273C"/>
    <w:rsid w:val="00852D5D"/>
    <w:rsid w:val="0085373C"/>
    <w:rsid w:val="00854C54"/>
    <w:rsid w:val="008559DF"/>
    <w:rsid w:val="00855CDC"/>
    <w:rsid w:val="00856755"/>
    <w:rsid w:val="008568BD"/>
    <w:rsid w:val="00860BB2"/>
    <w:rsid w:val="00860F85"/>
    <w:rsid w:val="00861A9E"/>
    <w:rsid w:val="008628F3"/>
    <w:rsid w:val="008629EA"/>
    <w:rsid w:val="00865FFE"/>
    <w:rsid w:val="00867EC2"/>
    <w:rsid w:val="00871BEA"/>
    <w:rsid w:val="00872594"/>
    <w:rsid w:val="00872776"/>
    <w:rsid w:val="0087300F"/>
    <w:rsid w:val="00873386"/>
    <w:rsid w:val="00874344"/>
    <w:rsid w:val="008746D6"/>
    <w:rsid w:val="00874ABE"/>
    <w:rsid w:val="0087589D"/>
    <w:rsid w:val="00876F72"/>
    <w:rsid w:val="0088017D"/>
    <w:rsid w:val="00880296"/>
    <w:rsid w:val="008824DD"/>
    <w:rsid w:val="008838A1"/>
    <w:rsid w:val="008848C4"/>
    <w:rsid w:val="00885AFB"/>
    <w:rsid w:val="008860A6"/>
    <w:rsid w:val="00886748"/>
    <w:rsid w:val="008876B4"/>
    <w:rsid w:val="0089022E"/>
    <w:rsid w:val="008905F4"/>
    <w:rsid w:val="0089244B"/>
    <w:rsid w:val="0089369A"/>
    <w:rsid w:val="00893F52"/>
    <w:rsid w:val="00893F9D"/>
    <w:rsid w:val="00895969"/>
    <w:rsid w:val="00895DA4"/>
    <w:rsid w:val="00895DA8"/>
    <w:rsid w:val="008960E4"/>
    <w:rsid w:val="008972D0"/>
    <w:rsid w:val="00897A8E"/>
    <w:rsid w:val="008A1193"/>
    <w:rsid w:val="008A341E"/>
    <w:rsid w:val="008A3F2A"/>
    <w:rsid w:val="008A51D7"/>
    <w:rsid w:val="008A53E0"/>
    <w:rsid w:val="008A5F07"/>
    <w:rsid w:val="008A6652"/>
    <w:rsid w:val="008A6E99"/>
    <w:rsid w:val="008A72AA"/>
    <w:rsid w:val="008B0AF1"/>
    <w:rsid w:val="008B0F0B"/>
    <w:rsid w:val="008B1240"/>
    <w:rsid w:val="008B1BE6"/>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73E7"/>
    <w:rsid w:val="008C7CA8"/>
    <w:rsid w:val="008D0753"/>
    <w:rsid w:val="008D0A7B"/>
    <w:rsid w:val="008D2971"/>
    <w:rsid w:val="008D2C17"/>
    <w:rsid w:val="008D310D"/>
    <w:rsid w:val="008D32E7"/>
    <w:rsid w:val="008D3761"/>
    <w:rsid w:val="008D420C"/>
    <w:rsid w:val="008D4F3F"/>
    <w:rsid w:val="008D5244"/>
    <w:rsid w:val="008D52EC"/>
    <w:rsid w:val="008D5F7F"/>
    <w:rsid w:val="008D60B7"/>
    <w:rsid w:val="008D6CC2"/>
    <w:rsid w:val="008D7083"/>
    <w:rsid w:val="008D7FE9"/>
    <w:rsid w:val="008E0110"/>
    <w:rsid w:val="008E0C33"/>
    <w:rsid w:val="008E0CF8"/>
    <w:rsid w:val="008E19B0"/>
    <w:rsid w:val="008E2AC5"/>
    <w:rsid w:val="008E340B"/>
    <w:rsid w:val="008E49FF"/>
    <w:rsid w:val="008E56BE"/>
    <w:rsid w:val="008E654D"/>
    <w:rsid w:val="008E660A"/>
    <w:rsid w:val="008E68BA"/>
    <w:rsid w:val="008E6945"/>
    <w:rsid w:val="008F094A"/>
    <w:rsid w:val="008F10BF"/>
    <w:rsid w:val="008F15C4"/>
    <w:rsid w:val="008F2797"/>
    <w:rsid w:val="008F29EA"/>
    <w:rsid w:val="008F2A13"/>
    <w:rsid w:val="008F2E37"/>
    <w:rsid w:val="008F3C8F"/>
    <w:rsid w:val="008F3EE3"/>
    <w:rsid w:val="008F435F"/>
    <w:rsid w:val="008F6A48"/>
    <w:rsid w:val="008F7128"/>
    <w:rsid w:val="008F7DC5"/>
    <w:rsid w:val="0090025D"/>
    <w:rsid w:val="009004E8"/>
    <w:rsid w:val="00900586"/>
    <w:rsid w:val="00900592"/>
    <w:rsid w:val="00900695"/>
    <w:rsid w:val="00902067"/>
    <w:rsid w:val="009020F1"/>
    <w:rsid w:val="009029A7"/>
    <w:rsid w:val="00902CDB"/>
    <w:rsid w:val="0090585E"/>
    <w:rsid w:val="009068C2"/>
    <w:rsid w:val="00907E2A"/>
    <w:rsid w:val="009103BF"/>
    <w:rsid w:val="00910744"/>
    <w:rsid w:val="00910970"/>
    <w:rsid w:val="00910A4A"/>
    <w:rsid w:val="009116C0"/>
    <w:rsid w:val="00911844"/>
    <w:rsid w:val="00911982"/>
    <w:rsid w:val="00912A1E"/>
    <w:rsid w:val="00912BC9"/>
    <w:rsid w:val="00912CAF"/>
    <w:rsid w:val="009133A6"/>
    <w:rsid w:val="00913E12"/>
    <w:rsid w:val="00914249"/>
    <w:rsid w:val="00914FF7"/>
    <w:rsid w:val="009158B0"/>
    <w:rsid w:val="0091650B"/>
    <w:rsid w:val="009166AD"/>
    <w:rsid w:val="00916E8B"/>
    <w:rsid w:val="0091746B"/>
    <w:rsid w:val="00921A0A"/>
    <w:rsid w:val="00921B52"/>
    <w:rsid w:val="00921F0F"/>
    <w:rsid w:val="00922ED6"/>
    <w:rsid w:val="009249CD"/>
    <w:rsid w:val="00924A00"/>
    <w:rsid w:val="00924FB2"/>
    <w:rsid w:val="00925434"/>
    <w:rsid w:val="00925CA3"/>
    <w:rsid w:val="00926E0D"/>
    <w:rsid w:val="00927332"/>
    <w:rsid w:val="0093023A"/>
    <w:rsid w:val="009305CE"/>
    <w:rsid w:val="009310FA"/>
    <w:rsid w:val="00931549"/>
    <w:rsid w:val="00932B66"/>
    <w:rsid w:val="0093318B"/>
    <w:rsid w:val="00933642"/>
    <w:rsid w:val="00934350"/>
    <w:rsid w:val="00934A62"/>
    <w:rsid w:val="00934FB6"/>
    <w:rsid w:val="00935226"/>
    <w:rsid w:val="00935754"/>
    <w:rsid w:val="009363B3"/>
    <w:rsid w:val="009368D3"/>
    <w:rsid w:val="00937030"/>
    <w:rsid w:val="009371CE"/>
    <w:rsid w:val="009375BA"/>
    <w:rsid w:val="00940DE0"/>
    <w:rsid w:val="009419D7"/>
    <w:rsid w:val="009424AC"/>
    <w:rsid w:val="00942533"/>
    <w:rsid w:val="00942D45"/>
    <w:rsid w:val="00943A7D"/>
    <w:rsid w:val="0094460C"/>
    <w:rsid w:val="00944E0F"/>
    <w:rsid w:val="009459D4"/>
    <w:rsid w:val="00945ABF"/>
    <w:rsid w:val="0094697E"/>
    <w:rsid w:val="00946FA9"/>
    <w:rsid w:val="009471AD"/>
    <w:rsid w:val="00947A0E"/>
    <w:rsid w:val="00947A81"/>
    <w:rsid w:val="009509B1"/>
    <w:rsid w:val="00950F61"/>
    <w:rsid w:val="00951231"/>
    <w:rsid w:val="00951E64"/>
    <w:rsid w:val="00951EBE"/>
    <w:rsid w:val="00962220"/>
    <w:rsid w:val="00962CD5"/>
    <w:rsid w:val="00963AA8"/>
    <w:rsid w:val="00963CE6"/>
    <w:rsid w:val="00965959"/>
    <w:rsid w:val="009660C6"/>
    <w:rsid w:val="009673F7"/>
    <w:rsid w:val="0096768F"/>
    <w:rsid w:val="009677E8"/>
    <w:rsid w:val="00967FFB"/>
    <w:rsid w:val="00970942"/>
    <w:rsid w:val="00970B26"/>
    <w:rsid w:val="00970CD0"/>
    <w:rsid w:val="00972875"/>
    <w:rsid w:val="009728AA"/>
    <w:rsid w:val="00973014"/>
    <w:rsid w:val="009732A9"/>
    <w:rsid w:val="00973E5D"/>
    <w:rsid w:val="00975B4E"/>
    <w:rsid w:val="00976704"/>
    <w:rsid w:val="00977C49"/>
    <w:rsid w:val="00977FD1"/>
    <w:rsid w:val="00984B21"/>
    <w:rsid w:val="009853B7"/>
    <w:rsid w:val="00985696"/>
    <w:rsid w:val="009870E9"/>
    <w:rsid w:val="0098774D"/>
    <w:rsid w:val="009913C4"/>
    <w:rsid w:val="009913DC"/>
    <w:rsid w:val="00991B4C"/>
    <w:rsid w:val="0099260E"/>
    <w:rsid w:val="0099383F"/>
    <w:rsid w:val="00993DE3"/>
    <w:rsid w:val="00993F1A"/>
    <w:rsid w:val="009959CC"/>
    <w:rsid w:val="00996464"/>
    <w:rsid w:val="00996F75"/>
    <w:rsid w:val="0099765A"/>
    <w:rsid w:val="009976AF"/>
    <w:rsid w:val="009A09BC"/>
    <w:rsid w:val="009A0BC1"/>
    <w:rsid w:val="009A0F98"/>
    <w:rsid w:val="009A1EBC"/>
    <w:rsid w:val="009A3F55"/>
    <w:rsid w:val="009A488F"/>
    <w:rsid w:val="009A56F0"/>
    <w:rsid w:val="009A6902"/>
    <w:rsid w:val="009B008C"/>
    <w:rsid w:val="009B0539"/>
    <w:rsid w:val="009B1CCD"/>
    <w:rsid w:val="009B28B8"/>
    <w:rsid w:val="009B2B7A"/>
    <w:rsid w:val="009B353E"/>
    <w:rsid w:val="009B411D"/>
    <w:rsid w:val="009B4E22"/>
    <w:rsid w:val="009B57D6"/>
    <w:rsid w:val="009B5C57"/>
    <w:rsid w:val="009B61B3"/>
    <w:rsid w:val="009C063D"/>
    <w:rsid w:val="009C086C"/>
    <w:rsid w:val="009C0A2F"/>
    <w:rsid w:val="009C0D24"/>
    <w:rsid w:val="009C1886"/>
    <w:rsid w:val="009C29DE"/>
    <w:rsid w:val="009C3758"/>
    <w:rsid w:val="009C3C3E"/>
    <w:rsid w:val="009C3FC0"/>
    <w:rsid w:val="009C4658"/>
    <w:rsid w:val="009C5259"/>
    <w:rsid w:val="009C543F"/>
    <w:rsid w:val="009C5A0F"/>
    <w:rsid w:val="009C5E36"/>
    <w:rsid w:val="009C6D82"/>
    <w:rsid w:val="009C7722"/>
    <w:rsid w:val="009D03D6"/>
    <w:rsid w:val="009D1DB4"/>
    <w:rsid w:val="009D2B04"/>
    <w:rsid w:val="009D4404"/>
    <w:rsid w:val="009D4E5F"/>
    <w:rsid w:val="009D5D2D"/>
    <w:rsid w:val="009D60F5"/>
    <w:rsid w:val="009D6A0B"/>
    <w:rsid w:val="009D7285"/>
    <w:rsid w:val="009E0387"/>
    <w:rsid w:val="009E072A"/>
    <w:rsid w:val="009E0878"/>
    <w:rsid w:val="009E0AB2"/>
    <w:rsid w:val="009E0DE8"/>
    <w:rsid w:val="009E1760"/>
    <w:rsid w:val="009E28E0"/>
    <w:rsid w:val="009E2A72"/>
    <w:rsid w:val="009E2B76"/>
    <w:rsid w:val="009E3400"/>
    <w:rsid w:val="009E38C6"/>
    <w:rsid w:val="009E408B"/>
    <w:rsid w:val="009E44AA"/>
    <w:rsid w:val="009E48A6"/>
    <w:rsid w:val="009E49F5"/>
    <w:rsid w:val="009E4E2C"/>
    <w:rsid w:val="009E5842"/>
    <w:rsid w:val="009E721C"/>
    <w:rsid w:val="009E77FC"/>
    <w:rsid w:val="009F0F39"/>
    <w:rsid w:val="009F3277"/>
    <w:rsid w:val="009F46A5"/>
    <w:rsid w:val="009F617D"/>
    <w:rsid w:val="009F6760"/>
    <w:rsid w:val="009F6B29"/>
    <w:rsid w:val="00A011EA"/>
    <w:rsid w:val="00A03857"/>
    <w:rsid w:val="00A038C5"/>
    <w:rsid w:val="00A03DF8"/>
    <w:rsid w:val="00A04002"/>
    <w:rsid w:val="00A05481"/>
    <w:rsid w:val="00A05D70"/>
    <w:rsid w:val="00A06633"/>
    <w:rsid w:val="00A0667A"/>
    <w:rsid w:val="00A075C0"/>
    <w:rsid w:val="00A10E89"/>
    <w:rsid w:val="00A12046"/>
    <w:rsid w:val="00A12BE4"/>
    <w:rsid w:val="00A1539B"/>
    <w:rsid w:val="00A166E6"/>
    <w:rsid w:val="00A179DD"/>
    <w:rsid w:val="00A20C9E"/>
    <w:rsid w:val="00A212CE"/>
    <w:rsid w:val="00A21485"/>
    <w:rsid w:val="00A22154"/>
    <w:rsid w:val="00A23C3D"/>
    <w:rsid w:val="00A244AB"/>
    <w:rsid w:val="00A2568B"/>
    <w:rsid w:val="00A25B36"/>
    <w:rsid w:val="00A26811"/>
    <w:rsid w:val="00A2681C"/>
    <w:rsid w:val="00A273B6"/>
    <w:rsid w:val="00A30E3F"/>
    <w:rsid w:val="00A31112"/>
    <w:rsid w:val="00A314A6"/>
    <w:rsid w:val="00A323F6"/>
    <w:rsid w:val="00A3277E"/>
    <w:rsid w:val="00A3423B"/>
    <w:rsid w:val="00A368E5"/>
    <w:rsid w:val="00A36974"/>
    <w:rsid w:val="00A36BD5"/>
    <w:rsid w:val="00A36D8E"/>
    <w:rsid w:val="00A3733D"/>
    <w:rsid w:val="00A37EDF"/>
    <w:rsid w:val="00A405B5"/>
    <w:rsid w:val="00A42C76"/>
    <w:rsid w:val="00A42CCC"/>
    <w:rsid w:val="00A445AE"/>
    <w:rsid w:val="00A44B54"/>
    <w:rsid w:val="00A450BF"/>
    <w:rsid w:val="00A45363"/>
    <w:rsid w:val="00A45CF0"/>
    <w:rsid w:val="00A4714A"/>
    <w:rsid w:val="00A47B8A"/>
    <w:rsid w:val="00A47BAA"/>
    <w:rsid w:val="00A47CA4"/>
    <w:rsid w:val="00A507EE"/>
    <w:rsid w:val="00A50DCF"/>
    <w:rsid w:val="00A510E0"/>
    <w:rsid w:val="00A51582"/>
    <w:rsid w:val="00A52649"/>
    <w:rsid w:val="00A52CD7"/>
    <w:rsid w:val="00A534AC"/>
    <w:rsid w:val="00A53530"/>
    <w:rsid w:val="00A5412F"/>
    <w:rsid w:val="00A547E2"/>
    <w:rsid w:val="00A54B41"/>
    <w:rsid w:val="00A54C46"/>
    <w:rsid w:val="00A553FC"/>
    <w:rsid w:val="00A571F4"/>
    <w:rsid w:val="00A57DC3"/>
    <w:rsid w:val="00A60726"/>
    <w:rsid w:val="00A607FB"/>
    <w:rsid w:val="00A609DF"/>
    <w:rsid w:val="00A60EA7"/>
    <w:rsid w:val="00A61978"/>
    <w:rsid w:val="00A62166"/>
    <w:rsid w:val="00A6250A"/>
    <w:rsid w:val="00A62DED"/>
    <w:rsid w:val="00A62E65"/>
    <w:rsid w:val="00A64715"/>
    <w:rsid w:val="00A64771"/>
    <w:rsid w:val="00A666F2"/>
    <w:rsid w:val="00A67AE4"/>
    <w:rsid w:val="00A7002E"/>
    <w:rsid w:val="00A70285"/>
    <w:rsid w:val="00A7062F"/>
    <w:rsid w:val="00A70863"/>
    <w:rsid w:val="00A71976"/>
    <w:rsid w:val="00A730D4"/>
    <w:rsid w:val="00A736C1"/>
    <w:rsid w:val="00A73954"/>
    <w:rsid w:val="00A73988"/>
    <w:rsid w:val="00A756BA"/>
    <w:rsid w:val="00A75C8C"/>
    <w:rsid w:val="00A75F0B"/>
    <w:rsid w:val="00A75F80"/>
    <w:rsid w:val="00A766D8"/>
    <w:rsid w:val="00A76DA3"/>
    <w:rsid w:val="00A77249"/>
    <w:rsid w:val="00A81856"/>
    <w:rsid w:val="00A82D12"/>
    <w:rsid w:val="00A838C4"/>
    <w:rsid w:val="00A85917"/>
    <w:rsid w:val="00A90027"/>
    <w:rsid w:val="00A90111"/>
    <w:rsid w:val="00A9096F"/>
    <w:rsid w:val="00A91140"/>
    <w:rsid w:val="00A92147"/>
    <w:rsid w:val="00A92C4E"/>
    <w:rsid w:val="00A938BC"/>
    <w:rsid w:val="00A94A18"/>
    <w:rsid w:val="00A95FA3"/>
    <w:rsid w:val="00A960D4"/>
    <w:rsid w:val="00AA0838"/>
    <w:rsid w:val="00AA1A7C"/>
    <w:rsid w:val="00AA2E76"/>
    <w:rsid w:val="00AA4088"/>
    <w:rsid w:val="00AA4880"/>
    <w:rsid w:val="00AA4930"/>
    <w:rsid w:val="00AA54B9"/>
    <w:rsid w:val="00AA68D3"/>
    <w:rsid w:val="00AA69BA"/>
    <w:rsid w:val="00AB0665"/>
    <w:rsid w:val="00AB16DB"/>
    <w:rsid w:val="00AB274D"/>
    <w:rsid w:val="00AB292A"/>
    <w:rsid w:val="00AB296F"/>
    <w:rsid w:val="00AB30C7"/>
    <w:rsid w:val="00AB3E87"/>
    <w:rsid w:val="00AB3F7E"/>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966"/>
    <w:rsid w:val="00AC5BBE"/>
    <w:rsid w:val="00AC63EA"/>
    <w:rsid w:val="00AC66B4"/>
    <w:rsid w:val="00AC6D42"/>
    <w:rsid w:val="00AC7231"/>
    <w:rsid w:val="00AC75EA"/>
    <w:rsid w:val="00AD15CE"/>
    <w:rsid w:val="00AD1BC1"/>
    <w:rsid w:val="00AD338F"/>
    <w:rsid w:val="00AD3A76"/>
    <w:rsid w:val="00AD45CE"/>
    <w:rsid w:val="00AD53A3"/>
    <w:rsid w:val="00AD62F7"/>
    <w:rsid w:val="00AD6771"/>
    <w:rsid w:val="00AD68A5"/>
    <w:rsid w:val="00AD79C9"/>
    <w:rsid w:val="00AD7DFE"/>
    <w:rsid w:val="00AE0625"/>
    <w:rsid w:val="00AE1771"/>
    <w:rsid w:val="00AE2756"/>
    <w:rsid w:val="00AE2953"/>
    <w:rsid w:val="00AE3B47"/>
    <w:rsid w:val="00AE4C41"/>
    <w:rsid w:val="00AE5C32"/>
    <w:rsid w:val="00AE6690"/>
    <w:rsid w:val="00AE67AA"/>
    <w:rsid w:val="00AE752B"/>
    <w:rsid w:val="00AF0203"/>
    <w:rsid w:val="00AF161D"/>
    <w:rsid w:val="00AF3A10"/>
    <w:rsid w:val="00AF4066"/>
    <w:rsid w:val="00AF47E9"/>
    <w:rsid w:val="00AF4E29"/>
    <w:rsid w:val="00AF4F81"/>
    <w:rsid w:val="00AF518D"/>
    <w:rsid w:val="00AF6831"/>
    <w:rsid w:val="00AF68B8"/>
    <w:rsid w:val="00AF7288"/>
    <w:rsid w:val="00AF7BD2"/>
    <w:rsid w:val="00B01EF4"/>
    <w:rsid w:val="00B02CE6"/>
    <w:rsid w:val="00B02F93"/>
    <w:rsid w:val="00B039C4"/>
    <w:rsid w:val="00B04613"/>
    <w:rsid w:val="00B04D6F"/>
    <w:rsid w:val="00B0574C"/>
    <w:rsid w:val="00B05F33"/>
    <w:rsid w:val="00B1044F"/>
    <w:rsid w:val="00B1080F"/>
    <w:rsid w:val="00B11B79"/>
    <w:rsid w:val="00B11E83"/>
    <w:rsid w:val="00B12639"/>
    <w:rsid w:val="00B12848"/>
    <w:rsid w:val="00B12B5A"/>
    <w:rsid w:val="00B13922"/>
    <w:rsid w:val="00B13BCB"/>
    <w:rsid w:val="00B13C50"/>
    <w:rsid w:val="00B13EE8"/>
    <w:rsid w:val="00B15A22"/>
    <w:rsid w:val="00B16CF7"/>
    <w:rsid w:val="00B16F09"/>
    <w:rsid w:val="00B17411"/>
    <w:rsid w:val="00B179F5"/>
    <w:rsid w:val="00B20B8C"/>
    <w:rsid w:val="00B218FB"/>
    <w:rsid w:val="00B219FD"/>
    <w:rsid w:val="00B22638"/>
    <w:rsid w:val="00B22AC1"/>
    <w:rsid w:val="00B23068"/>
    <w:rsid w:val="00B24131"/>
    <w:rsid w:val="00B24411"/>
    <w:rsid w:val="00B24D59"/>
    <w:rsid w:val="00B25A4A"/>
    <w:rsid w:val="00B2683E"/>
    <w:rsid w:val="00B26B18"/>
    <w:rsid w:val="00B27584"/>
    <w:rsid w:val="00B27D94"/>
    <w:rsid w:val="00B30046"/>
    <w:rsid w:val="00B30191"/>
    <w:rsid w:val="00B32156"/>
    <w:rsid w:val="00B326CA"/>
    <w:rsid w:val="00B333EF"/>
    <w:rsid w:val="00B346F0"/>
    <w:rsid w:val="00B35A16"/>
    <w:rsid w:val="00B36CB3"/>
    <w:rsid w:val="00B371D2"/>
    <w:rsid w:val="00B374B8"/>
    <w:rsid w:val="00B37AE3"/>
    <w:rsid w:val="00B401BD"/>
    <w:rsid w:val="00B40262"/>
    <w:rsid w:val="00B4055C"/>
    <w:rsid w:val="00B40728"/>
    <w:rsid w:val="00B40E49"/>
    <w:rsid w:val="00B4104B"/>
    <w:rsid w:val="00B413C8"/>
    <w:rsid w:val="00B41C51"/>
    <w:rsid w:val="00B41C97"/>
    <w:rsid w:val="00B42172"/>
    <w:rsid w:val="00B42344"/>
    <w:rsid w:val="00B434EF"/>
    <w:rsid w:val="00B43BDB"/>
    <w:rsid w:val="00B44BB9"/>
    <w:rsid w:val="00B45A06"/>
    <w:rsid w:val="00B45BE7"/>
    <w:rsid w:val="00B461C1"/>
    <w:rsid w:val="00B529E6"/>
    <w:rsid w:val="00B530BA"/>
    <w:rsid w:val="00B5361F"/>
    <w:rsid w:val="00B53653"/>
    <w:rsid w:val="00B53866"/>
    <w:rsid w:val="00B53F4D"/>
    <w:rsid w:val="00B546DA"/>
    <w:rsid w:val="00B548C1"/>
    <w:rsid w:val="00B548C5"/>
    <w:rsid w:val="00B54AC4"/>
    <w:rsid w:val="00B55D49"/>
    <w:rsid w:val="00B5786C"/>
    <w:rsid w:val="00B60AFA"/>
    <w:rsid w:val="00B628EE"/>
    <w:rsid w:val="00B6304D"/>
    <w:rsid w:val="00B636F4"/>
    <w:rsid w:val="00B64276"/>
    <w:rsid w:val="00B64B14"/>
    <w:rsid w:val="00B65E68"/>
    <w:rsid w:val="00B66241"/>
    <w:rsid w:val="00B66387"/>
    <w:rsid w:val="00B66F01"/>
    <w:rsid w:val="00B6734A"/>
    <w:rsid w:val="00B6785B"/>
    <w:rsid w:val="00B70B3A"/>
    <w:rsid w:val="00B716E0"/>
    <w:rsid w:val="00B72641"/>
    <w:rsid w:val="00B72732"/>
    <w:rsid w:val="00B74B20"/>
    <w:rsid w:val="00B754C8"/>
    <w:rsid w:val="00B75CD5"/>
    <w:rsid w:val="00B75FBD"/>
    <w:rsid w:val="00B7724E"/>
    <w:rsid w:val="00B7736E"/>
    <w:rsid w:val="00B77D5D"/>
    <w:rsid w:val="00B80057"/>
    <w:rsid w:val="00B81DD7"/>
    <w:rsid w:val="00B82A2D"/>
    <w:rsid w:val="00B82B80"/>
    <w:rsid w:val="00B830ED"/>
    <w:rsid w:val="00B8410A"/>
    <w:rsid w:val="00B84E5A"/>
    <w:rsid w:val="00B85343"/>
    <w:rsid w:val="00B86477"/>
    <w:rsid w:val="00B86A89"/>
    <w:rsid w:val="00B90AB5"/>
    <w:rsid w:val="00B911AE"/>
    <w:rsid w:val="00B91C8B"/>
    <w:rsid w:val="00B92A0C"/>
    <w:rsid w:val="00B92BF9"/>
    <w:rsid w:val="00B94B85"/>
    <w:rsid w:val="00B94CA3"/>
    <w:rsid w:val="00B951F9"/>
    <w:rsid w:val="00B9560E"/>
    <w:rsid w:val="00B96995"/>
    <w:rsid w:val="00B969DA"/>
    <w:rsid w:val="00B9793E"/>
    <w:rsid w:val="00BA0E8D"/>
    <w:rsid w:val="00BA3EB0"/>
    <w:rsid w:val="00BA5129"/>
    <w:rsid w:val="00BA5B16"/>
    <w:rsid w:val="00BA6635"/>
    <w:rsid w:val="00BA6EBA"/>
    <w:rsid w:val="00BA71D2"/>
    <w:rsid w:val="00BB0034"/>
    <w:rsid w:val="00BB008E"/>
    <w:rsid w:val="00BB08DF"/>
    <w:rsid w:val="00BB0AEE"/>
    <w:rsid w:val="00BB0BC9"/>
    <w:rsid w:val="00BB0CEC"/>
    <w:rsid w:val="00BB1569"/>
    <w:rsid w:val="00BB20FA"/>
    <w:rsid w:val="00BB3CA3"/>
    <w:rsid w:val="00BB3ECE"/>
    <w:rsid w:val="00BB4613"/>
    <w:rsid w:val="00BB55D0"/>
    <w:rsid w:val="00BB61BF"/>
    <w:rsid w:val="00BB65D4"/>
    <w:rsid w:val="00BB69A4"/>
    <w:rsid w:val="00BB73C6"/>
    <w:rsid w:val="00BC03AC"/>
    <w:rsid w:val="00BC1A4E"/>
    <w:rsid w:val="00BC1AFF"/>
    <w:rsid w:val="00BC2197"/>
    <w:rsid w:val="00BC2995"/>
    <w:rsid w:val="00BC3A1B"/>
    <w:rsid w:val="00BC3AA8"/>
    <w:rsid w:val="00BC514A"/>
    <w:rsid w:val="00BC5DBA"/>
    <w:rsid w:val="00BC5E93"/>
    <w:rsid w:val="00BC62F1"/>
    <w:rsid w:val="00BC6483"/>
    <w:rsid w:val="00BC6D21"/>
    <w:rsid w:val="00BC7E25"/>
    <w:rsid w:val="00BC7EFF"/>
    <w:rsid w:val="00BC7FE6"/>
    <w:rsid w:val="00BD0A57"/>
    <w:rsid w:val="00BD0F1E"/>
    <w:rsid w:val="00BD2EFE"/>
    <w:rsid w:val="00BD379C"/>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F06F3"/>
    <w:rsid w:val="00BF071E"/>
    <w:rsid w:val="00BF264A"/>
    <w:rsid w:val="00BF27DD"/>
    <w:rsid w:val="00BF3095"/>
    <w:rsid w:val="00BF32C8"/>
    <w:rsid w:val="00BF37AE"/>
    <w:rsid w:val="00BF3964"/>
    <w:rsid w:val="00BF3D93"/>
    <w:rsid w:val="00BF44BE"/>
    <w:rsid w:val="00BF573A"/>
    <w:rsid w:val="00BF7255"/>
    <w:rsid w:val="00BF765B"/>
    <w:rsid w:val="00C02FE6"/>
    <w:rsid w:val="00C06986"/>
    <w:rsid w:val="00C06F43"/>
    <w:rsid w:val="00C07197"/>
    <w:rsid w:val="00C07A46"/>
    <w:rsid w:val="00C102A2"/>
    <w:rsid w:val="00C108C8"/>
    <w:rsid w:val="00C10CDB"/>
    <w:rsid w:val="00C116BF"/>
    <w:rsid w:val="00C12884"/>
    <w:rsid w:val="00C12B37"/>
    <w:rsid w:val="00C13747"/>
    <w:rsid w:val="00C17627"/>
    <w:rsid w:val="00C17DD2"/>
    <w:rsid w:val="00C20A9C"/>
    <w:rsid w:val="00C20B80"/>
    <w:rsid w:val="00C21DC6"/>
    <w:rsid w:val="00C220F3"/>
    <w:rsid w:val="00C22BA0"/>
    <w:rsid w:val="00C23E5E"/>
    <w:rsid w:val="00C246F2"/>
    <w:rsid w:val="00C25B28"/>
    <w:rsid w:val="00C26AB5"/>
    <w:rsid w:val="00C26F94"/>
    <w:rsid w:val="00C30BCA"/>
    <w:rsid w:val="00C30FCF"/>
    <w:rsid w:val="00C31AA7"/>
    <w:rsid w:val="00C32722"/>
    <w:rsid w:val="00C32A03"/>
    <w:rsid w:val="00C33783"/>
    <w:rsid w:val="00C33BC2"/>
    <w:rsid w:val="00C34090"/>
    <w:rsid w:val="00C353FD"/>
    <w:rsid w:val="00C35458"/>
    <w:rsid w:val="00C3555E"/>
    <w:rsid w:val="00C357EA"/>
    <w:rsid w:val="00C35FAF"/>
    <w:rsid w:val="00C365C3"/>
    <w:rsid w:val="00C36FEB"/>
    <w:rsid w:val="00C37E5B"/>
    <w:rsid w:val="00C41408"/>
    <w:rsid w:val="00C41413"/>
    <w:rsid w:val="00C4247E"/>
    <w:rsid w:val="00C42ADF"/>
    <w:rsid w:val="00C42C06"/>
    <w:rsid w:val="00C43103"/>
    <w:rsid w:val="00C435BD"/>
    <w:rsid w:val="00C442E8"/>
    <w:rsid w:val="00C448D9"/>
    <w:rsid w:val="00C461E4"/>
    <w:rsid w:val="00C4712B"/>
    <w:rsid w:val="00C47B92"/>
    <w:rsid w:val="00C5046D"/>
    <w:rsid w:val="00C50F80"/>
    <w:rsid w:val="00C52516"/>
    <w:rsid w:val="00C52B3F"/>
    <w:rsid w:val="00C54001"/>
    <w:rsid w:val="00C55661"/>
    <w:rsid w:val="00C56AEE"/>
    <w:rsid w:val="00C574ED"/>
    <w:rsid w:val="00C57B71"/>
    <w:rsid w:val="00C62AB9"/>
    <w:rsid w:val="00C6396B"/>
    <w:rsid w:val="00C63DA1"/>
    <w:rsid w:val="00C6421F"/>
    <w:rsid w:val="00C67258"/>
    <w:rsid w:val="00C679D5"/>
    <w:rsid w:val="00C67E06"/>
    <w:rsid w:val="00C67E65"/>
    <w:rsid w:val="00C70950"/>
    <w:rsid w:val="00C712F7"/>
    <w:rsid w:val="00C725F8"/>
    <w:rsid w:val="00C72AAA"/>
    <w:rsid w:val="00C72EB2"/>
    <w:rsid w:val="00C731AA"/>
    <w:rsid w:val="00C739CF"/>
    <w:rsid w:val="00C74124"/>
    <w:rsid w:val="00C74C54"/>
    <w:rsid w:val="00C805F0"/>
    <w:rsid w:val="00C812D1"/>
    <w:rsid w:val="00C82E82"/>
    <w:rsid w:val="00C834C1"/>
    <w:rsid w:val="00C837E6"/>
    <w:rsid w:val="00C868F5"/>
    <w:rsid w:val="00C8694C"/>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DFB"/>
    <w:rsid w:val="00C93E3E"/>
    <w:rsid w:val="00C9493D"/>
    <w:rsid w:val="00C95117"/>
    <w:rsid w:val="00C95829"/>
    <w:rsid w:val="00C95900"/>
    <w:rsid w:val="00C95914"/>
    <w:rsid w:val="00CA01B6"/>
    <w:rsid w:val="00CA02E2"/>
    <w:rsid w:val="00CA3822"/>
    <w:rsid w:val="00CA460C"/>
    <w:rsid w:val="00CA6293"/>
    <w:rsid w:val="00CA7654"/>
    <w:rsid w:val="00CA7AC8"/>
    <w:rsid w:val="00CA7B96"/>
    <w:rsid w:val="00CB009A"/>
    <w:rsid w:val="00CB1068"/>
    <w:rsid w:val="00CB115F"/>
    <w:rsid w:val="00CB21FF"/>
    <w:rsid w:val="00CB27DF"/>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1F47"/>
    <w:rsid w:val="00CC22A9"/>
    <w:rsid w:val="00CC2B31"/>
    <w:rsid w:val="00CC36A2"/>
    <w:rsid w:val="00CC3B09"/>
    <w:rsid w:val="00CC436D"/>
    <w:rsid w:val="00CC43E4"/>
    <w:rsid w:val="00CC5207"/>
    <w:rsid w:val="00CC5276"/>
    <w:rsid w:val="00CC5990"/>
    <w:rsid w:val="00CC6C3F"/>
    <w:rsid w:val="00CC6D2E"/>
    <w:rsid w:val="00CD03AF"/>
    <w:rsid w:val="00CD1282"/>
    <w:rsid w:val="00CD1BDE"/>
    <w:rsid w:val="00CD2B39"/>
    <w:rsid w:val="00CD3522"/>
    <w:rsid w:val="00CD3856"/>
    <w:rsid w:val="00CD438E"/>
    <w:rsid w:val="00CD454B"/>
    <w:rsid w:val="00CD4576"/>
    <w:rsid w:val="00CD4BFE"/>
    <w:rsid w:val="00CD6F2F"/>
    <w:rsid w:val="00CD7982"/>
    <w:rsid w:val="00CE067B"/>
    <w:rsid w:val="00CE0CEC"/>
    <w:rsid w:val="00CE0E45"/>
    <w:rsid w:val="00CE2879"/>
    <w:rsid w:val="00CE3172"/>
    <w:rsid w:val="00CE3301"/>
    <w:rsid w:val="00CE357E"/>
    <w:rsid w:val="00CE39D1"/>
    <w:rsid w:val="00CE3BDD"/>
    <w:rsid w:val="00CE4AF0"/>
    <w:rsid w:val="00CE4B24"/>
    <w:rsid w:val="00CE55E4"/>
    <w:rsid w:val="00CE64E3"/>
    <w:rsid w:val="00CE6F62"/>
    <w:rsid w:val="00CE7150"/>
    <w:rsid w:val="00CF1968"/>
    <w:rsid w:val="00CF2AE6"/>
    <w:rsid w:val="00CF364D"/>
    <w:rsid w:val="00CF3F03"/>
    <w:rsid w:val="00CF5B41"/>
    <w:rsid w:val="00D004AA"/>
    <w:rsid w:val="00D0067F"/>
    <w:rsid w:val="00D01691"/>
    <w:rsid w:val="00D01A40"/>
    <w:rsid w:val="00D01C07"/>
    <w:rsid w:val="00D0369D"/>
    <w:rsid w:val="00D03A9D"/>
    <w:rsid w:val="00D0575A"/>
    <w:rsid w:val="00D0608A"/>
    <w:rsid w:val="00D06C82"/>
    <w:rsid w:val="00D10219"/>
    <w:rsid w:val="00D10327"/>
    <w:rsid w:val="00D10B09"/>
    <w:rsid w:val="00D12B2A"/>
    <w:rsid w:val="00D12CA2"/>
    <w:rsid w:val="00D134D5"/>
    <w:rsid w:val="00D142CD"/>
    <w:rsid w:val="00D147E6"/>
    <w:rsid w:val="00D1486B"/>
    <w:rsid w:val="00D167CD"/>
    <w:rsid w:val="00D21CAB"/>
    <w:rsid w:val="00D23601"/>
    <w:rsid w:val="00D247C5"/>
    <w:rsid w:val="00D24840"/>
    <w:rsid w:val="00D25E60"/>
    <w:rsid w:val="00D302A2"/>
    <w:rsid w:val="00D31B0A"/>
    <w:rsid w:val="00D32982"/>
    <w:rsid w:val="00D33CC4"/>
    <w:rsid w:val="00D33D6F"/>
    <w:rsid w:val="00D34133"/>
    <w:rsid w:val="00D34279"/>
    <w:rsid w:val="00D352AF"/>
    <w:rsid w:val="00D35829"/>
    <w:rsid w:val="00D35F97"/>
    <w:rsid w:val="00D36274"/>
    <w:rsid w:val="00D36C39"/>
    <w:rsid w:val="00D3701A"/>
    <w:rsid w:val="00D379C8"/>
    <w:rsid w:val="00D409C8"/>
    <w:rsid w:val="00D40D58"/>
    <w:rsid w:val="00D425CA"/>
    <w:rsid w:val="00D43212"/>
    <w:rsid w:val="00D43FA4"/>
    <w:rsid w:val="00D4433D"/>
    <w:rsid w:val="00D4448C"/>
    <w:rsid w:val="00D4555E"/>
    <w:rsid w:val="00D46004"/>
    <w:rsid w:val="00D4601C"/>
    <w:rsid w:val="00D46338"/>
    <w:rsid w:val="00D46772"/>
    <w:rsid w:val="00D47530"/>
    <w:rsid w:val="00D47C6A"/>
    <w:rsid w:val="00D47CEC"/>
    <w:rsid w:val="00D51376"/>
    <w:rsid w:val="00D51B3E"/>
    <w:rsid w:val="00D54B89"/>
    <w:rsid w:val="00D55822"/>
    <w:rsid w:val="00D55BC1"/>
    <w:rsid w:val="00D577BC"/>
    <w:rsid w:val="00D61C4B"/>
    <w:rsid w:val="00D61D58"/>
    <w:rsid w:val="00D61FE7"/>
    <w:rsid w:val="00D628CA"/>
    <w:rsid w:val="00D635DC"/>
    <w:rsid w:val="00D6380C"/>
    <w:rsid w:val="00D641FD"/>
    <w:rsid w:val="00D64FE2"/>
    <w:rsid w:val="00D66212"/>
    <w:rsid w:val="00D66503"/>
    <w:rsid w:val="00D6686E"/>
    <w:rsid w:val="00D66E55"/>
    <w:rsid w:val="00D7013C"/>
    <w:rsid w:val="00D701A8"/>
    <w:rsid w:val="00D7050C"/>
    <w:rsid w:val="00D711C6"/>
    <w:rsid w:val="00D735F0"/>
    <w:rsid w:val="00D738DD"/>
    <w:rsid w:val="00D73B3F"/>
    <w:rsid w:val="00D73BD5"/>
    <w:rsid w:val="00D73C9D"/>
    <w:rsid w:val="00D7440B"/>
    <w:rsid w:val="00D75270"/>
    <w:rsid w:val="00D753B9"/>
    <w:rsid w:val="00D80BDF"/>
    <w:rsid w:val="00D81304"/>
    <w:rsid w:val="00D81648"/>
    <w:rsid w:val="00D81846"/>
    <w:rsid w:val="00D8192A"/>
    <w:rsid w:val="00D827B4"/>
    <w:rsid w:val="00D831DC"/>
    <w:rsid w:val="00D83DAC"/>
    <w:rsid w:val="00D846E3"/>
    <w:rsid w:val="00D8532B"/>
    <w:rsid w:val="00D86297"/>
    <w:rsid w:val="00D86FC4"/>
    <w:rsid w:val="00D87645"/>
    <w:rsid w:val="00D879B4"/>
    <w:rsid w:val="00D93D2A"/>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F3C"/>
    <w:rsid w:val="00DA6C03"/>
    <w:rsid w:val="00DA76F3"/>
    <w:rsid w:val="00DA7894"/>
    <w:rsid w:val="00DB090F"/>
    <w:rsid w:val="00DB1C88"/>
    <w:rsid w:val="00DB21A9"/>
    <w:rsid w:val="00DB2894"/>
    <w:rsid w:val="00DB386F"/>
    <w:rsid w:val="00DB3B1A"/>
    <w:rsid w:val="00DB6498"/>
    <w:rsid w:val="00DB67AA"/>
    <w:rsid w:val="00DB698D"/>
    <w:rsid w:val="00DB7709"/>
    <w:rsid w:val="00DB7918"/>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5590"/>
    <w:rsid w:val="00DD5B0F"/>
    <w:rsid w:val="00DD66C1"/>
    <w:rsid w:val="00DD7CE3"/>
    <w:rsid w:val="00DE065A"/>
    <w:rsid w:val="00DE0A14"/>
    <w:rsid w:val="00DE1828"/>
    <w:rsid w:val="00DE244C"/>
    <w:rsid w:val="00DE29EC"/>
    <w:rsid w:val="00DE4BB1"/>
    <w:rsid w:val="00DE5902"/>
    <w:rsid w:val="00DE5D70"/>
    <w:rsid w:val="00DE5EAB"/>
    <w:rsid w:val="00DE67E5"/>
    <w:rsid w:val="00DE706D"/>
    <w:rsid w:val="00DE75D3"/>
    <w:rsid w:val="00DE784B"/>
    <w:rsid w:val="00DE7D1A"/>
    <w:rsid w:val="00DF22F9"/>
    <w:rsid w:val="00DF2369"/>
    <w:rsid w:val="00DF28B2"/>
    <w:rsid w:val="00DF3A3F"/>
    <w:rsid w:val="00DF3BA7"/>
    <w:rsid w:val="00DF3C92"/>
    <w:rsid w:val="00DF566B"/>
    <w:rsid w:val="00DF5D18"/>
    <w:rsid w:val="00DF5D19"/>
    <w:rsid w:val="00DF7197"/>
    <w:rsid w:val="00E00077"/>
    <w:rsid w:val="00E03A5D"/>
    <w:rsid w:val="00E058D6"/>
    <w:rsid w:val="00E0634C"/>
    <w:rsid w:val="00E07E38"/>
    <w:rsid w:val="00E13EF0"/>
    <w:rsid w:val="00E152F0"/>
    <w:rsid w:val="00E157E8"/>
    <w:rsid w:val="00E15B6A"/>
    <w:rsid w:val="00E15C07"/>
    <w:rsid w:val="00E16B4B"/>
    <w:rsid w:val="00E1751B"/>
    <w:rsid w:val="00E17B6B"/>
    <w:rsid w:val="00E206E2"/>
    <w:rsid w:val="00E21795"/>
    <w:rsid w:val="00E21C01"/>
    <w:rsid w:val="00E23C09"/>
    <w:rsid w:val="00E240A7"/>
    <w:rsid w:val="00E24246"/>
    <w:rsid w:val="00E25A02"/>
    <w:rsid w:val="00E278BD"/>
    <w:rsid w:val="00E27A77"/>
    <w:rsid w:val="00E27A99"/>
    <w:rsid w:val="00E27BE2"/>
    <w:rsid w:val="00E31699"/>
    <w:rsid w:val="00E31A8B"/>
    <w:rsid w:val="00E31CAE"/>
    <w:rsid w:val="00E321E8"/>
    <w:rsid w:val="00E33994"/>
    <w:rsid w:val="00E35182"/>
    <w:rsid w:val="00E353D5"/>
    <w:rsid w:val="00E35413"/>
    <w:rsid w:val="00E35BA9"/>
    <w:rsid w:val="00E35EDF"/>
    <w:rsid w:val="00E35FFD"/>
    <w:rsid w:val="00E373C7"/>
    <w:rsid w:val="00E40333"/>
    <w:rsid w:val="00E4088C"/>
    <w:rsid w:val="00E40AC7"/>
    <w:rsid w:val="00E42BA9"/>
    <w:rsid w:val="00E438F7"/>
    <w:rsid w:val="00E43956"/>
    <w:rsid w:val="00E43F67"/>
    <w:rsid w:val="00E4407F"/>
    <w:rsid w:val="00E4439C"/>
    <w:rsid w:val="00E45DB2"/>
    <w:rsid w:val="00E45E95"/>
    <w:rsid w:val="00E4780B"/>
    <w:rsid w:val="00E479B1"/>
    <w:rsid w:val="00E47CC1"/>
    <w:rsid w:val="00E50CBE"/>
    <w:rsid w:val="00E5115A"/>
    <w:rsid w:val="00E520DF"/>
    <w:rsid w:val="00E52166"/>
    <w:rsid w:val="00E534F2"/>
    <w:rsid w:val="00E53C41"/>
    <w:rsid w:val="00E5498D"/>
    <w:rsid w:val="00E54BDB"/>
    <w:rsid w:val="00E54D07"/>
    <w:rsid w:val="00E55B03"/>
    <w:rsid w:val="00E55E06"/>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B9"/>
    <w:rsid w:val="00E72798"/>
    <w:rsid w:val="00E74EF0"/>
    <w:rsid w:val="00E75C7C"/>
    <w:rsid w:val="00E75F56"/>
    <w:rsid w:val="00E769DE"/>
    <w:rsid w:val="00E77118"/>
    <w:rsid w:val="00E77D94"/>
    <w:rsid w:val="00E77EF8"/>
    <w:rsid w:val="00E800ED"/>
    <w:rsid w:val="00E80A4E"/>
    <w:rsid w:val="00E81245"/>
    <w:rsid w:val="00E8136B"/>
    <w:rsid w:val="00E81BDA"/>
    <w:rsid w:val="00E82B8A"/>
    <w:rsid w:val="00E83343"/>
    <w:rsid w:val="00E83462"/>
    <w:rsid w:val="00E83491"/>
    <w:rsid w:val="00E83FFE"/>
    <w:rsid w:val="00E84688"/>
    <w:rsid w:val="00E84BA6"/>
    <w:rsid w:val="00E85384"/>
    <w:rsid w:val="00E85760"/>
    <w:rsid w:val="00E90C58"/>
    <w:rsid w:val="00E91430"/>
    <w:rsid w:val="00E91569"/>
    <w:rsid w:val="00E9242C"/>
    <w:rsid w:val="00E93765"/>
    <w:rsid w:val="00E939EA"/>
    <w:rsid w:val="00E93AF7"/>
    <w:rsid w:val="00E93FDB"/>
    <w:rsid w:val="00E94193"/>
    <w:rsid w:val="00E94779"/>
    <w:rsid w:val="00E94B85"/>
    <w:rsid w:val="00E96AB8"/>
    <w:rsid w:val="00E96F8B"/>
    <w:rsid w:val="00E9731E"/>
    <w:rsid w:val="00E975CD"/>
    <w:rsid w:val="00E975D1"/>
    <w:rsid w:val="00E97944"/>
    <w:rsid w:val="00EA0544"/>
    <w:rsid w:val="00EA0AE1"/>
    <w:rsid w:val="00EA1194"/>
    <w:rsid w:val="00EA12A6"/>
    <w:rsid w:val="00EA175C"/>
    <w:rsid w:val="00EA1963"/>
    <w:rsid w:val="00EA1EF5"/>
    <w:rsid w:val="00EA21F5"/>
    <w:rsid w:val="00EA233B"/>
    <w:rsid w:val="00EA236C"/>
    <w:rsid w:val="00EA2376"/>
    <w:rsid w:val="00EA2520"/>
    <w:rsid w:val="00EA32C2"/>
    <w:rsid w:val="00EA3551"/>
    <w:rsid w:val="00EA4A46"/>
    <w:rsid w:val="00EA4FA4"/>
    <w:rsid w:val="00EA5065"/>
    <w:rsid w:val="00EA6164"/>
    <w:rsid w:val="00EA7512"/>
    <w:rsid w:val="00EB0FBD"/>
    <w:rsid w:val="00EB1D61"/>
    <w:rsid w:val="00EB216D"/>
    <w:rsid w:val="00EB275E"/>
    <w:rsid w:val="00EB3FD2"/>
    <w:rsid w:val="00EB4AD9"/>
    <w:rsid w:val="00EB5112"/>
    <w:rsid w:val="00EB5F26"/>
    <w:rsid w:val="00EB6D20"/>
    <w:rsid w:val="00EB732E"/>
    <w:rsid w:val="00EC0B7B"/>
    <w:rsid w:val="00EC11B0"/>
    <w:rsid w:val="00EC1D32"/>
    <w:rsid w:val="00EC214E"/>
    <w:rsid w:val="00EC2AA3"/>
    <w:rsid w:val="00EC3A96"/>
    <w:rsid w:val="00EC3ACE"/>
    <w:rsid w:val="00EC4BF4"/>
    <w:rsid w:val="00EC66A6"/>
    <w:rsid w:val="00EC7055"/>
    <w:rsid w:val="00EC7AF0"/>
    <w:rsid w:val="00ED026F"/>
    <w:rsid w:val="00ED02AD"/>
    <w:rsid w:val="00ED0938"/>
    <w:rsid w:val="00ED0A40"/>
    <w:rsid w:val="00ED1022"/>
    <w:rsid w:val="00ED3979"/>
    <w:rsid w:val="00ED50D9"/>
    <w:rsid w:val="00ED6460"/>
    <w:rsid w:val="00ED6878"/>
    <w:rsid w:val="00ED75BA"/>
    <w:rsid w:val="00EE0A35"/>
    <w:rsid w:val="00EE13FE"/>
    <w:rsid w:val="00EE1939"/>
    <w:rsid w:val="00EE234B"/>
    <w:rsid w:val="00EE271E"/>
    <w:rsid w:val="00EE28B7"/>
    <w:rsid w:val="00EE317F"/>
    <w:rsid w:val="00EE388E"/>
    <w:rsid w:val="00EE4AF5"/>
    <w:rsid w:val="00EE4E54"/>
    <w:rsid w:val="00EE56DE"/>
    <w:rsid w:val="00EE588C"/>
    <w:rsid w:val="00EE590F"/>
    <w:rsid w:val="00EE5A87"/>
    <w:rsid w:val="00EE652E"/>
    <w:rsid w:val="00EE78C5"/>
    <w:rsid w:val="00EE7C52"/>
    <w:rsid w:val="00EF048A"/>
    <w:rsid w:val="00EF0CEC"/>
    <w:rsid w:val="00EF11E3"/>
    <w:rsid w:val="00EF4A5B"/>
    <w:rsid w:val="00EF4D02"/>
    <w:rsid w:val="00EF4FC0"/>
    <w:rsid w:val="00EF60FC"/>
    <w:rsid w:val="00EF6A59"/>
    <w:rsid w:val="00EF6BBF"/>
    <w:rsid w:val="00EF72D3"/>
    <w:rsid w:val="00EF7F01"/>
    <w:rsid w:val="00F00959"/>
    <w:rsid w:val="00F01720"/>
    <w:rsid w:val="00F019E9"/>
    <w:rsid w:val="00F021B0"/>
    <w:rsid w:val="00F02837"/>
    <w:rsid w:val="00F0353D"/>
    <w:rsid w:val="00F04040"/>
    <w:rsid w:val="00F04ED2"/>
    <w:rsid w:val="00F0569D"/>
    <w:rsid w:val="00F0629C"/>
    <w:rsid w:val="00F0697D"/>
    <w:rsid w:val="00F06987"/>
    <w:rsid w:val="00F074AB"/>
    <w:rsid w:val="00F076FC"/>
    <w:rsid w:val="00F10B93"/>
    <w:rsid w:val="00F11564"/>
    <w:rsid w:val="00F12D2C"/>
    <w:rsid w:val="00F1307C"/>
    <w:rsid w:val="00F14D0E"/>
    <w:rsid w:val="00F176E4"/>
    <w:rsid w:val="00F17C2F"/>
    <w:rsid w:val="00F17DB3"/>
    <w:rsid w:val="00F204CA"/>
    <w:rsid w:val="00F218B7"/>
    <w:rsid w:val="00F23A43"/>
    <w:rsid w:val="00F24735"/>
    <w:rsid w:val="00F24BCC"/>
    <w:rsid w:val="00F26652"/>
    <w:rsid w:val="00F27611"/>
    <w:rsid w:val="00F306CB"/>
    <w:rsid w:val="00F3113A"/>
    <w:rsid w:val="00F320CC"/>
    <w:rsid w:val="00F324B5"/>
    <w:rsid w:val="00F325F7"/>
    <w:rsid w:val="00F32617"/>
    <w:rsid w:val="00F32650"/>
    <w:rsid w:val="00F32662"/>
    <w:rsid w:val="00F34E07"/>
    <w:rsid w:val="00F34E31"/>
    <w:rsid w:val="00F352A8"/>
    <w:rsid w:val="00F35507"/>
    <w:rsid w:val="00F379A8"/>
    <w:rsid w:val="00F41120"/>
    <w:rsid w:val="00F41981"/>
    <w:rsid w:val="00F41D96"/>
    <w:rsid w:val="00F42EB2"/>
    <w:rsid w:val="00F434FD"/>
    <w:rsid w:val="00F43AFC"/>
    <w:rsid w:val="00F44147"/>
    <w:rsid w:val="00F4450F"/>
    <w:rsid w:val="00F44F9B"/>
    <w:rsid w:val="00F45F01"/>
    <w:rsid w:val="00F4634D"/>
    <w:rsid w:val="00F46777"/>
    <w:rsid w:val="00F46E8D"/>
    <w:rsid w:val="00F47056"/>
    <w:rsid w:val="00F4727D"/>
    <w:rsid w:val="00F47FC3"/>
    <w:rsid w:val="00F50EFC"/>
    <w:rsid w:val="00F51AF5"/>
    <w:rsid w:val="00F51BF8"/>
    <w:rsid w:val="00F5202D"/>
    <w:rsid w:val="00F52B2E"/>
    <w:rsid w:val="00F52D04"/>
    <w:rsid w:val="00F52D8F"/>
    <w:rsid w:val="00F53A40"/>
    <w:rsid w:val="00F54092"/>
    <w:rsid w:val="00F541ED"/>
    <w:rsid w:val="00F5580D"/>
    <w:rsid w:val="00F56BBF"/>
    <w:rsid w:val="00F56CB2"/>
    <w:rsid w:val="00F573A4"/>
    <w:rsid w:val="00F57B24"/>
    <w:rsid w:val="00F603FB"/>
    <w:rsid w:val="00F6057B"/>
    <w:rsid w:val="00F621C4"/>
    <w:rsid w:val="00F63D46"/>
    <w:rsid w:val="00F64B49"/>
    <w:rsid w:val="00F65C63"/>
    <w:rsid w:val="00F66EB1"/>
    <w:rsid w:val="00F717E2"/>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0348"/>
    <w:rsid w:val="00F916E8"/>
    <w:rsid w:val="00F92AA3"/>
    <w:rsid w:val="00F92BED"/>
    <w:rsid w:val="00F94DF5"/>
    <w:rsid w:val="00F955DD"/>
    <w:rsid w:val="00F957C8"/>
    <w:rsid w:val="00F96579"/>
    <w:rsid w:val="00F96632"/>
    <w:rsid w:val="00F966CE"/>
    <w:rsid w:val="00F968CA"/>
    <w:rsid w:val="00F9694E"/>
    <w:rsid w:val="00F96A15"/>
    <w:rsid w:val="00F96E94"/>
    <w:rsid w:val="00F97D18"/>
    <w:rsid w:val="00FA0625"/>
    <w:rsid w:val="00FA081E"/>
    <w:rsid w:val="00FA0C26"/>
    <w:rsid w:val="00FA0C81"/>
    <w:rsid w:val="00FA2DB6"/>
    <w:rsid w:val="00FA59D6"/>
    <w:rsid w:val="00FA5CF5"/>
    <w:rsid w:val="00FA6529"/>
    <w:rsid w:val="00FA6847"/>
    <w:rsid w:val="00FA6F16"/>
    <w:rsid w:val="00FA6F68"/>
    <w:rsid w:val="00FA7088"/>
    <w:rsid w:val="00FB24FC"/>
    <w:rsid w:val="00FB29AE"/>
    <w:rsid w:val="00FB321A"/>
    <w:rsid w:val="00FB47F7"/>
    <w:rsid w:val="00FB4B03"/>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13EF"/>
    <w:rsid w:val="00FC33EC"/>
    <w:rsid w:val="00FC3890"/>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63DB"/>
    <w:rsid w:val="00FD7A33"/>
    <w:rsid w:val="00FE0F5E"/>
    <w:rsid w:val="00FE1129"/>
    <w:rsid w:val="00FE1208"/>
    <w:rsid w:val="00FE33B2"/>
    <w:rsid w:val="00FE433C"/>
    <w:rsid w:val="00FE4626"/>
    <w:rsid w:val="00FE4D6C"/>
    <w:rsid w:val="00FE5AFA"/>
    <w:rsid w:val="00FE703E"/>
    <w:rsid w:val="00FE75AB"/>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villu.alatsei@rmk.ee" TargetMode="External"/><Relationship Id="rId4" Type="http://schemas.openxmlformats.org/officeDocument/2006/relationships/settings" Target="settings.xml"/><Relationship Id="rId9" Type="http://schemas.openxmlformats.org/officeDocument/2006/relationships/hyperlink" Target="mailto:villu.alatsei@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9</Pages>
  <Words>3910</Words>
  <Characters>22290</Characters>
  <Application>Microsoft Office Word</Application>
  <DocSecurity>0</DocSecurity>
  <Lines>185</Lines>
  <Paragraphs>52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26148</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520</cp:revision>
  <cp:lastPrinted>2009-10-14T12:22:00Z</cp:lastPrinted>
  <dcterms:created xsi:type="dcterms:W3CDTF">2023-08-14T09:20:00Z</dcterms:created>
  <dcterms:modified xsi:type="dcterms:W3CDTF">2023-10-30T11:36:00Z</dcterms:modified>
</cp:coreProperties>
</file>